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2FE" w:rsidRDefault="00CA42FE">
      <w:pPr>
        <w:rPr>
          <w:b/>
          <w:bCs/>
          <w:sz w:val="13"/>
        </w:rPr>
      </w:pPr>
    </w:p>
    <w:p w:rsidR="00CA42FE" w:rsidRDefault="00135D35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CA42FE" w:rsidRDefault="00135D35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CA42FE" w:rsidRDefault="00135D35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CA42FE" w:rsidRDefault="00CA42FE">
      <w:pPr>
        <w:rPr>
          <w:b/>
          <w:bCs/>
        </w:rPr>
      </w:pPr>
    </w:p>
    <w:p w:rsidR="00CA42FE" w:rsidRDefault="00CA42FE">
      <w:pPr>
        <w:rPr>
          <w:b/>
          <w:bCs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CA42FE">
        <w:tc>
          <w:tcPr>
            <w:tcW w:w="4253" w:type="dxa"/>
          </w:tcPr>
          <w:p w:rsidR="00135D35" w:rsidRDefault="00135D35" w:rsidP="00135D3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135D35" w:rsidRDefault="00135D35" w:rsidP="00135D3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135D35" w:rsidRDefault="00135D35" w:rsidP="00135D3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CA42FE" w:rsidRDefault="00135D35" w:rsidP="00135D35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  <w:r>
              <w:rPr>
                <w:b/>
                <w:bCs/>
              </w:rPr>
              <w:t>Гуров Михаил Борисович</w:t>
            </w:r>
            <w:r>
              <w:rPr>
                <w:b/>
                <w:bCs/>
                <w:sz w:val="32"/>
                <w:szCs w:val="32"/>
                <w:vertAlign w:val="superscript"/>
              </w:rPr>
              <w:t xml:space="preserve"> </w:t>
            </w:r>
          </w:p>
        </w:tc>
      </w:tr>
    </w:tbl>
    <w:p w:rsidR="00CA42FE" w:rsidRDefault="00CA42FE">
      <w:pPr>
        <w:ind w:right="27"/>
      </w:pPr>
    </w:p>
    <w:p w:rsidR="00CA42FE" w:rsidRDefault="00CA42FE">
      <w:pPr>
        <w:ind w:right="27"/>
        <w:rPr>
          <w:b/>
          <w:bCs/>
        </w:rPr>
      </w:pPr>
    </w:p>
    <w:p w:rsidR="00CA42FE" w:rsidRDefault="00135D35">
      <w:pPr>
        <w:jc w:val="center"/>
        <w:rPr>
          <w:b/>
          <w:bCs/>
          <w:smallCaps/>
        </w:rPr>
      </w:pPr>
      <w:r>
        <w:rPr>
          <w:b/>
          <w:bCs/>
          <w:smallCaps/>
        </w:rPr>
        <w:t>РАБОЧАЯ ПРОГРАММА ДИСЦИПЛИНЫ (модуля)</w:t>
      </w:r>
    </w:p>
    <w:p w:rsidR="00CA42FE" w:rsidRDefault="00CA42FE">
      <w:pPr>
        <w:jc w:val="center"/>
        <w:rPr>
          <w:b/>
          <w:bCs/>
          <w:smallCaps/>
        </w:rPr>
      </w:pP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CA42FE">
        <w:trPr>
          <w:jc w:val="center"/>
        </w:trPr>
        <w:tc>
          <w:tcPr>
            <w:tcW w:w="7585" w:type="dxa"/>
          </w:tcPr>
          <w:p w:rsidR="00CA42FE" w:rsidRDefault="00135D35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rFonts w:ascii="Calibri" w:eastAsia="Calibri" w:hAnsi="Calibri"/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Звукорежиссура концертных программ</w:t>
            </w:r>
          </w:p>
        </w:tc>
      </w:tr>
    </w:tbl>
    <w:p w:rsidR="00CA42FE" w:rsidRDefault="00CA42FE">
      <w:pPr>
        <w:jc w:val="center"/>
        <w:rPr>
          <w:b/>
          <w:bCs/>
          <w:smallCaps/>
          <w:vertAlign w:val="superscript"/>
        </w:rPr>
      </w:pPr>
    </w:p>
    <w:p w:rsidR="00CA42FE" w:rsidRDefault="00CA42FE">
      <w:pPr>
        <w:tabs>
          <w:tab w:val="right" w:leader="underscore" w:pos="8505"/>
        </w:tabs>
        <w:rPr>
          <w:b/>
          <w:bCs/>
        </w:rPr>
      </w:pPr>
    </w:p>
    <w:p w:rsidR="00CA42FE" w:rsidRDefault="00135D35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</w:t>
      </w:r>
    </w:p>
    <w:p w:rsidR="00CA42FE" w:rsidRDefault="00135D35">
      <w:pPr>
        <w:tabs>
          <w:tab w:val="right" w:leader="underscore" w:pos="8505"/>
        </w:tabs>
        <w:rPr>
          <w:b/>
        </w:rPr>
      </w:pPr>
      <w:r>
        <w:rPr>
          <w:b/>
          <w:bCs/>
        </w:rPr>
        <w:t xml:space="preserve"> </w:t>
      </w:r>
      <w:r>
        <w:rPr>
          <w:b/>
        </w:rPr>
        <w:t>51.05.01 Звукорежиссура культурно-массовых представлений и концертных программ</w:t>
      </w:r>
    </w:p>
    <w:p w:rsidR="00CA42FE" w:rsidRDefault="00CA42FE">
      <w:pPr>
        <w:tabs>
          <w:tab w:val="right" w:leader="underscore" w:pos="8505"/>
        </w:tabs>
        <w:ind w:firstLine="567"/>
        <w:rPr>
          <w:b/>
          <w:bCs/>
        </w:rPr>
      </w:pPr>
    </w:p>
    <w:p w:rsidR="00CA42FE" w:rsidRDefault="00135D35">
      <w:pPr>
        <w:tabs>
          <w:tab w:val="right" w:leader="underscore" w:pos="8505"/>
        </w:tabs>
        <w:rPr>
          <w:b/>
        </w:rPr>
      </w:pPr>
      <w:r>
        <w:rPr>
          <w:b/>
          <w:bCs/>
        </w:rPr>
        <w:t>Профиль подготовки/специализация З</w:t>
      </w:r>
      <w:r>
        <w:rPr>
          <w:b/>
        </w:rPr>
        <w:t>вукорежиссура зрелищных программ</w:t>
      </w:r>
    </w:p>
    <w:p w:rsidR="00CA42FE" w:rsidRDefault="00CA42FE">
      <w:pPr>
        <w:tabs>
          <w:tab w:val="right" w:leader="underscore" w:pos="8505"/>
        </w:tabs>
        <w:ind w:firstLine="567"/>
        <w:rPr>
          <w:b/>
          <w:bCs/>
        </w:rPr>
      </w:pPr>
    </w:p>
    <w:p w:rsidR="00CA42FE" w:rsidRDefault="00CA42FE">
      <w:pPr>
        <w:tabs>
          <w:tab w:val="right" w:leader="underscore" w:pos="8505"/>
        </w:tabs>
        <w:ind w:firstLine="567"/>
        <w:rPr>
          <w:b/>
          <w:bCs/>
        </w:rPr>
      </w:pPr>
    </w:p>
    <w:p w:rsidR="00CA42FE" w:rsidRDefault="00135D35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Квалификация (степень) выпускника Специалист</w:t>
      </w:r>
    </w:p>
    <w:p w:rsidR="00CA42FE" w:rsidRDefault="00CA42FE">
      <w:pPr>
        <w:tabs>
          <w:tab w:val="right" w:leader="underscore" w:pos="8505"/>
        </w:tabs>
        <w:rPr>
          <w:b/>
          <w:bCs/>
        </w:rPr>
      </w:pPr>
    </w:p>
    <w:p w:rsidR="00CA42FE" w:rsidRDefault="00135D35">
      <w:pPr>
        <w:tabs>
          <w:tab w:val="right" w:leader="underscore" w:pos="8505"/>
        </w:tabs>
        <w:rPr>
          <w:b/>
          <w:bCs/>
          <w:i/>
        </w:rPr>
      </w:pPr>
      <w:r>
        <w:rPr>
          <w:b/>
          <w:bCs/>
        </w:rPr>
        <w:t xml:space="preserve">Форма обучения </w:t>
      </w:r>
      <w:r>
        <w:rPr>
          <w:b/>
          <w:bCs/>
          <w:i/>
        </w:rPr>
        <w:t>очная, заочная</w:t>
      </w:r>
    </w:p>
    <w:p w:rsidR="00CA42FE" w:rsidRDefault="00CA42FE">
      <w:pPr>
        <w:ind w:firstLine="1843"/>
        <w:rPr>
          <w:b/>
          <w:bCs/>
          <w:vertAlign w:val="superscript"/>
        </w:rPr>
      </w:pPr>
    </w:p>
    <w:p w:rsidR="00CA42FE" w:rsidRDefault="00CA42FE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CA42FE" w:rsidRDefault="00CA42FE">
      <w:pPr>
        <w:tabs>
          <w:tab w:val="left" w:pos="708"/>
        </w:tabs>
        <w:rPr>
          <w:b/>
          <w:bCs/>
        </w:rPr>
      </w:pPr>
    </w:p>
    <w:p w:rsidR="00CA42FE" w:rsidRDefault="00135D35">
      <w:pPr>
        <w:jc w:val="center"/>
        <w:rPr>
          <w:i/>
        </w:rPr>
      </w:pPr>
      <w:r>
        <w:rPr>
          <w:i/>
        </w:rPr>
        <w:t>(РПД адаптирована для лиц</w:t>
      </w:r>
    </w:p>
    <w:p w:rsidR="00CA42FE" w:rsidRDefault="00135D35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:rsidR="00CA42FE" w:rsidRDefault="00135D35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:rsidR="00CA42FE" w:rsidRDefault="00CA42FE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CA42FE" w:rsidRDefault="00CA42FE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35D35" w:rsidRDefault="00135D3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35D35" w:rsidRDefault="00135D3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35D35" w:rsidRDefault="00135D3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35D35" w:rsidRDefault="00135D3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35D35" w:rsidRDefault="00135D3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35D35" w:rsidRDefault="00135D3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35D35" w:rsidRDefault="00135D3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DA1F3D" w:rsidRDefault="00DA1F3D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DA1F3D" w:rsidRDefault="00DA1F3D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DA1F3D" w:rsidRDefault="00DA1F3D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35D35" w:rsidRDefault="00135D3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35D35" w:rsidRDefault="00135D3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DA1F3D" w:rsidRDefault="00DA1F3D">
      <w:pPr>
        <w:keepNext/>
        <w:ind w:left="720"/>
        <w:jc w:val="both"/>
        <w:outlineLvl w:val="0"/>
        <w:rPr>
          <w:b/>
          <w:bCs/>
        </w:rPr>
      </w:pPr>
      <w:bookmarkStart w:id="0" w:name="_Toc14355448"/>
      <w:bookmarkEnd w:id="0"/>
    </w:p>
    <w:p w:rsidR="00DA1F3D" w:rsidRDefault="00DA1F3D">
      <w:pPr>
        <w:keepNext/>
        <w:ind w:left="720"/>
        <w:jc w:val="both"/>
        <w:outlineLvl w:val="0"/>
        <w:rPr>
          <w:b/>
          <w:bCs/>
        </w:rPr>
      </w:pPr>
    </w:p>
    <w:p w:rsidR="00DA1F3D" w:rsidRPr="00CF1BE9" w:rsidRDefault="00135D35" w:rsidP="00DA1F3D">
      <w:pPr>
        <w:pStyle w:val="a7"/>
        <w:spacing w:line="276" w:lineRule="auto"/>
        <w:ind w:left="1069"/>
        <w:jc w:val="both"/>
      </w:pPr>
      <w:r>
        <w:rPr>
          <w:rFonts w:eastAsia="Calibri"/>
          <w:b/>
          <w:bCs/>
          <w:iCs/>
          <w:shd w:val="clear" w:color="auto" w:fill="FFFFFF"/>
        </w:rPr>
        <w:t xml:space="preserve">1. </w:t>
      </w:r>
      <w:r w:rsidR="00DA1F3D" w:rsidRPr="00CF1BE9">
        <w:rPr>
          <w:b/>
        </w:rPr>
        <w:t>ЦЕЛИ И ЗАДАЧИ ОСВОЕНИЯ ДИСЦИПЛИНЫ</w:t>
      </w:r>
    </w:p>
    <w:p w:rsidR="00CA42FE" w:rsidRDefault="00CA42FE"/>
    <w:p w:rsidR="00CA42FE" w:rsidRDefault="00135D35">
      <w:pPr>
        <w:spacing w:after="120"/>
        <w:ind w:firstLine="709"/>
        <w:jc w:val="both"/>
        <w:rPr>
          <w:rFonts w:eastAsia="Calibri"/>
        </w:rPr>
      </w:pPr>
      <w:r>
        <w:rPr>
          <w:rFonts w:eastAsia="Calibri"/>
          <w:b/>
        </w:rPr>
        <w:t xml:space="preserve">Цели: </w:t>
      </w:r>
      <w:r>
        <w:rPr>
          <w:rFonts w:eastAsia="Calibri"/>
        </w:rPr>
        <w:t>формирование у студентов навыков работы на концертных программах; обучение методам отбора электроакустической аппаратуры для концертных программ; изучение принципов построения систем звукоусиления в закрытых пространствах различного назначения, методов их измерения и субъективной оценки качества звучания; ознакомление с основными способами управления структурой звукового поля в помещении искусственной реверберацией.</w:t>
      </w:r>
    </w:p>
    <w:p w:rsidR="00CA42FE" w:rsidRDefault="00135D35" w:rsidP="0017100E">
      <w:pPr>
        <w:spacing w:after="120"/>
        <w:ind w:firstLine="709"/>
        <w:jc w:val="both"/>
        <w:rPr>
          <w:rFonts w:eastAsia="Calibri"/>
        </w:rPr>
      </w:pPr>
      <w:r>
        <w:rPr>
          <w:rFonts w:eastAsia="Calibri"/>
          <w:b/>
        </w:rPr>
        <w:t xml:space="preserve">Задачи: </w:t>
      </w:r>
      <w:r>
        <w:rPr>
          <w:rFonts w:eastAsia="Calibri"/>
        </w:rPr>
        <w:t>научить студентов свободно ориентироваться в вопросах звукорежиссуры концертных программ.</w:t>
      </w:r>
    </w:p>
    <w:p w:rsidR="0017100E" w:rsidRPr="0017100E" w:rsidRDefault="0017100E" w:rsidP="0017100E">
      <w:pPr>
        <w:spacing w:after="120"/>
        <w:ind w:firstLine="709"/>
        <w:jc w:val="both"/>
        <w:rPr>
          <w:rFonts w:eastAsia="Calibri"/>
        </w:rPr>
      </w:pPr>
    </w:p>
    <w:p w:rsidR="00CA42FE" w:rsidRDefault="00135D35">
      <w:pPr>
        <w:keepNext/>
        <w:keepLines/>
        <w:spacing w:before="240" w:after="60"/>
        <w:ind w:right="1320" w:firstLine="709"/>
        <w:outlineLvl w:val="2"/>
        <w:rPr>
          <w:rFonts w:eastAsia="Arial Unicode MS"/>
          <w:b/>
          <w:caps/>
        </w:rPr>
      </w:pPr>
      <w:bookmarkStart w:id="1" w:name="_Toc14355449"/>
      <w:bookmarkEnd w:id="1"/>
      <w:r>
        <w:rPr>
          <w:rFonts w:eastAsia="Arial Unicode MS"/>
          <w:b/>
          <w:caps/>
        </w:rPr>
        <w:t>2. МЕСТО ДИСЦИПЛИНЫ В СТРУКТУРЕ ОПОП ВО</w:t>
      </w:r>
    </w:p>
    <w:p w:rsidR="00CA42FE" w:rsidRDefault="00135D35">
      <w:pPr>
        <w:spacing w:after="120" w:line="276" w:lineRule="auto"/>
        <w:ind w:firstLine="709"/>
        <w:jc w:val="both"/>
        <w:rPr>
          <w:sz w:val="28"/>
          <w:szCs w:val="28"/>
        </w:rPr>
      </w:pPr>
      <w:r>
        <w:rPr>
          <w:szCs w:val="28"/>
        </w:rPr>
        <w:t xml:space="preserve">Дисциплина </w:t>
      </w:r>
      <w:r>
        <w:rPr>
          <w:b/>
          <w:szCs w:val="28"/>
        </w:rPr>
        <w:t xml:space="preserve">Звукорежиссура концертных программ </w:t>
      </w:r>
      <w:r>
        <w:rPr>
          <w:szCs w:val="28"/>
        </w:rPr>
        <w:t>относится к Блоку 1 «Обязательная часть» учебного плана ОПОП 51.05.01 Звукорежиссура культурно-массовых представлений и конц</w:t>
      </w:r>
      <w:r w:rsidR="00EA50F6">
        <w:rPr>
          <w:szCs w:val="28"/>
        </w:rPr>
        <w:t>ертных программ, реализуется в 5 и 6</w:t>
      </w:r>
      <w:r>
        <w:rPr>
          <w:szCs w:val="28"/>
        </w:rPr>
        <w:t xml:space="preserve"> семестрах, промежуточная аттестация </w:t>
      </w:r>
      <w:r w:rsidR="00441433">
        <w:rPr>
          <w:szCs w:val="28"/>
        </w:rPr>
        <w:t>проводится в форме</w:t>
      </w:r>
      <w:r w:rsidR="00EA50F6">
        <w:rPr>
          <w:szCs w:val="28"/>
        </w:rPr>
        <w:t xml:space="preserve"> зачета в 5 семестре и</w:t>
      </w:r>
      <w:r w:rsidR="00441433">
        <w:rPr>
          <w:szCs w:val="28"/>
        </w:rPr>
        <w:t xml:space="preserve"> экза</w:t>
      </w:r>
      <w:r w:rsidR="00EA50F6">
        <w:rPr>
          <w:szCs w:val="28"/>
        </w:rPr>
        <w:t>мена в 6</w:t>
      </w:r>
      <w:r w:rsidR="00441433">
        <w:rPr>
          <w:szCs w:val="28"/>
        </w:rPr>
        <w:t xml:space="preserve"> </w:t>
      </w:r>
      <w:r>
        <w:rPr>
          <w:szCs w:val="28"/>
        </w:rPr>
        <w:t xml:space="preserve">семестре. </w:t>
      </w:r>
    </w:p>
    <w:p w:rsidR="00CA42FE" w:rsidRDefault="00135D35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Дисциплина базируется на знаниях, полученных обучающимися в результате освоения следующих дисциплин: Музыкальная акустика, Методика развития </w:t>
      </w:r>
      <w:r w:rsidR="00DA1F3D">
        <w:rPr>
          <w:szCs w:val="28"/>
        </w:rPr>
        <w:t>музыкального</w:t>
      </w:r>
      <w:r>
        <w:rPr>
          <w:szCs w:val="28"/>
        </w:rPr>
        <w:t xml:space="preserve"> слуха, Акустические основы звукорежиссуры, Звуковое оборудование, Основы звукорежиссуры. </w:t>
      </w:r>
    </w:p>
    <w:p w:rsidR="00CA42FE" w:rsidRDefault="00135D35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Основные положения дисциплины должны быть в дальнейшем использованы при изучении следующих дисциплин и практик: Техника и технология зрелищных искусств, Цифровые </w:t>
      </w:r>
      <w:proofErr w:type="spellStart"/>
      <w:r w:rsidR="00EA50F6">
        <w:rPr>
          <w:szCs w:val="28"/>
        </w:rPr>
        <w:t>аудиотехнологии</w:t>
      </w:r>
      <w:proofErr w:type="spellEnd"/>
      <w:r w:rsidR="00EA50F6">
        <w:rPr>
          <w:szCs w:val="28"/>
        </w:rPr>
        <w:t>, Мастерство</w:t>
      </w:r>
      <w:r>
        <w:rPr>
          <w:szCs w:val="28"/>
        </w:rPr>
        <w:t xml:space="preserve"> звукорежиссера.</w:t>
      </w:r>
    </w:p>
    <w:p w:rsidR="00DA1F3D" w:rsidRDefault="00135D35" w:rsidP="0017100E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:rsidR="0017100E" w:rsidRDefault="0017100E" w:rsidP="0017100E">
      <w:pPr>
        <w:spacing w:after="120" w:line="276" w:lineRule="auto"/>
        <w:ind w:firstLine="709"/>
        <w:jc w:val="both"/>
        <w:rPr>
          <w:szCs w:val="28"/>
        </w:rPr>
      </w:pPr>
    </w:p>
    <w:p w:rsidR="00DA1F3D" w:rsidRDefault="00DA1F3D">
      <w:pPr>
        <w:spacing w:after="120" w:line="276" w:lineRule="auto"/>
        <w:ind w:firstLine="709"/>
        <w:jc w:val="both"/>
        <w:rPr>
          <w:b/>
          <w:lang w:eastAsia="ru-RU"/>
        </w:rPr>
      </w:pPr>
      <w:r>
        <w:rPr>
          <w:b/>
          <w:lang w:eastAsia="ru-RU"/>
        </w:rPr>
        <w:t>3</w:t>
      </w:r>
      <w:r w:rsidRPr="00CF1BE9">
        <w:rPr>
          <w:b/>
          <w:lang w:eastAsia="ru-RU"/>
        </w:rPr>
        <w:t>.</w:t>
      </w:r>
      <w:r w:rsidRPr="00CF1BE9">
        <w:rPr>
          <w:i/>
          <w:lang w:eastAsia="ru-RU"/>
        </w:rPr>
        <w:t xml:space="preserve"> </w:t>
      </w:r>
      <w:r w:rsidRPr="00CF1BE9">
        <w:rPr>
          <w:b/>
          <w:lang w:eastAsia="ru-RU"/>
        </w:rPr>
        <w:t>КОМПЕТЕНЦИИ ОБУЧАЮЩЕГОСЯ, ФОРМИРУЕМЫЕ В РЕЗУЛЬТАТЕ ОСВОЕНИЯ ДИСЦИПЛИНЫ</w:t>
      </w:r>
    </w:p>
    <w:p w:rsidR="00DA1F3D" w:rsidRDefault="00DA1F3D" w:rsidP="00DA1F3D">
      <w:pPr>
        <w:ind w:firstLine="708"/>
        <w:jc w:val="both"/>
        <w:rPr>
          <w:lang w:eastAsia="ru-RU"/>
        </w:rPr>
      </w:pPr>
      <w:r w:rsidRPr="00CF1BE9">
        <w:rPr>
          <w:lang w:eastAsia="ru-RU"/>
        </w:rPr>
        <w:t>Процесс освоения дисциплины направлен на формирование компетенций в соответствии с</w:t>
      </w:r>
      <w:r>
        <w:rPr>
          <w:lang w:eastAsia="ru-RU"/>
        </w:rPr>
        <w:t xml:space="preserve"> ФГОС ВО и ОПОП ВО по специальности</w:t>
      </w:r>
      <w:r w:rsidRPr="00CF1BE9">
        <w:rPr>
          <w:lang w:eastAsia="ru-RU"/>
        </w:rPr>
        <w:t xml:space="preserve">: </w:t>
      </w:r>
      <w:r>
        <w:rPr>
          <w:lang w:eastAsia="ru-RU"/>
        </w:rPr>
        <w:t>Звукорежиссура культурно-массовых представлений и концертных программ</w:t>
      </w:r>
      <w:r w:rsidRPr="003E023E">
        <w:rPr>
          <w:lang w:eastAsia="ru-RU"/>
        </w:rPr>
        <w:t xml:space="preserve">, </w:t>
      </w:r>
      <w:r>
        <w:rPr>
          <w:lang w:eastAsia="ru-RU"/>
        </w:rPr>
        <w:t>специализация «Звукорежиссура зрелищных программ».</w:t>
      </w:r>
    </w:p>
    <w:p w:rsidR="0017100E" w:rsidRPr="00CF1BE9" w:rsidRDefault="0017100E" w:rsidP="00DA1F3D">
      <w:pPr>
        <w:ind w:firstLine="708"/>
        <w:jc w:val="both"/>
        <w:rPr>
          <w:b/>
          <w:bCs/>
          <w:smallCaps/>
          <w:lang w:eastAsia="ru-RU"/>
        </w:rPr>
      </w:pPr>
    </w:p>
    <w:p w:rsidR="00DA1F3D" w:rsidRPr="00CF1BE9" w:rsidRDefault="00DA1F3D" w:rsidP="00DA1F3D">
      <w:pPr>
        <w:jc w:val="both"/>
        <w:rPr>
          <w:b/>
          <w:i/>
          <w:lang w:eastAsia="ru-RU"/>
        </w:rPr>
      </w:pPr>
      <w:r w:rsidRPr="00CF1BE9">
        <w:rPr>
          <w:b/>
          <w:i/>
          <w:lang w:eastAsia="ru-RU"/>
        </w:rPr>
        <w:t xml:space="preserve">Перечень планируемых результатов обучения по дисциплине </w:t>
      </w:r>
    </w:p>
    <w:p w:rsidR="00DA1F3D" w:rsidRDefault="00DA1F3D">
      <w:pPr>
        <w:spacing w:after="120" w:line="276" w:lineRule="auto"/>
        <w:ind w:firstLine="709"/>
        <w:jc w:val="both"/>
        <w:rPr>
          <w:b/>
          <w:lang w:eastAsia="ru-RU"/>
        </w:rPr>
      </w:pPr>
    </w:p>
    <w:tbl>
      <w:tblPr>
        <w:tblW w:w="10916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560"/>
        <w:gridCol w:w="2409"/>
        <w:gridCol w:w="5954"/>
      </w:tblGrid>
      <w:tr w:rsidR="00DA1F3D" w:rsidRPr="006F181E" w:rsidTr="00DA1F3D">
        <w:tc>
          <w:tcPr>
            <w:tcW w:w="993" w:type="dxa"/>
            <w:shd w:val="clear" w:color="auto" w:fill="auto"/>
          </w:tcPr>
          <w:p w:rsidR="00DA1F3D" w:rsidRPr="00D53860" w:rsidRDefault="00DA1F3D" w:rsidP="00DA1F3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38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ОПК-2</w:t>
            </w:r>
          </w:p>
        </w:tc>
        <w:tc>
          <w:tcPr>
            <w:tcW w:w="1560" w:type="dxa"/>
            <w:shd w:val="clear" w:color="auto" w:fill="auto"/>
          </w:tcPr>
          <w:p w:rsidR="00DA1F3D" w:rsidRPr="006F181E" w:rsidRDefault="00DA1F3D" w:rsidP="00DA1F3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81E">
              <w:rPr>
                <w:rFonts w:ascii="Times New Roman" w:hAnsi="Times New Roman" w:cs="Times New Roman"/>
                <w:sz w:val="24"/>
                <w:szCs w:val="24"/>
              </w:rPr>
              <w:t>Способен организовывать исследовате</w:t>
            </w:r>
            <w:r w:rsidRPr="006F1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льские, проектные и практические работы в области звукорежиссуры сценических искусств</w:t>
            </w:r>
          </w:p>
        </w:tc>
        <w:tc>
          <w:tcPr>
            <w:tcW w:w="2409" w:type="dxa"/>
          </w:tcPr>
          <w:p w:rsidR="00DA1F3D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lastRenderedPageBreak/>
              <w:t xml:space="preserve">ОПК-1.1 </w:t>
            </w:r>
            <w:r w:rsidRPr="00187119">
              <w:rPr>
                <w:sz w:val="24"/>
                <w:szCs w:val="24"/>
              </w:rPr>
              <w:t xml:space="preserve">Знает </w:t>
            </w:r>
            <w:r>
              <w:rPr>
                <w:sz w:val="24"/>
                <w:szCs w:val="24"/>
              </w:rPr>
              <w:t>т</w:t>
            </w:r>
            <w:r w:rsidRPr="00187119">
              <w:rPr>
                <w:sz w:val="24"/>
                <w:szCs w:val="24"/>
              </w:rPr>
              <w:t>еоретические и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исторические основы, методы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lastRenderedPageBreak/>
              <w:t>культурологии, категории и концепции,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 xml:space="preserve">связанные с изучением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</w:p>
          <w:p w:rsidR="00DA1F3D" w:rsidRPr="00D95CD5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B14BDD">
              <w:rPr>
                <w:sz w:val="24"/>
                <w:szCs w:val="24"/>
              </w:rPr>
              <w:t xml:space="preserve"> </w:t>
            </w:r>
          </w:p>
          <w:p w:rsidR="00DA1F3D" w:rsidRPr="00BF53A0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t xml:space="preserve">ОПК-1.2 - </w:t>
            </w:r>
            <w:r w:rsidRPr="00187119">
              <w:rPr>
                <w:sz w:val="24"/>
                <w:szCs w:val="24"/>
              </w:rPr>
              <w:t>Умеет применять полученные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 xml:space="preserve">знания в области </w:t>
            </w:r>
            <w:r w:rsidRPr="006F181E">
              <w:rPr>
                <w:sz w:val="24"/>
                <w:szCs w:val="24"/>
              </w:rPr>
              <w:t>звукорежиссуры сценических искусств</w:t>
            </w:r>
          </w:p>
        </w:tc>
        <w:tc>
          <w:tcPr>
            <w:tcW w:w="5954" w:type="dxa"/>
            <w:shd w:val="clear" w:color="auto" w:fill="auto"/>
          </w:tcPr>
          <w:p w:rsidR="00DA1F3D" w:rsidRPr="00101C00" w:rsidRDefault="00DA1F3D" w:rsidP="00DA1F3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101C00">
              <w:rPr>
                <w:b/>
                <w:sz w:val="24"/>
                <w:szCs w:val="24"/>
              </w:rPr>
              <w:lastRenderedPageBreak/>
              <w:t xml:space="preserve">Знать: </w:t>
            </w:r>
          </w:p>
          <w:p w:rsidR="00DA1F3D" w:rsidRPr="00BF7F64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BF7F64">
              <w:rPr>
                <w:sz w:val="24"/>
                <w:szCs w:val="24"/>
              </w:rPr>
              <w:t xml:space="preserve">Основы культуроведения; принципы, методики и технологии </w:t>
            </w:r>
            <w:r>
              <w:rPr>
                <w:sz w:val="24"/>
                <w:szCs w:val="24"/>
              </w:rPr>
              <w:t>в</w:t>
            </w:r>
            <w:r w:rsidRPr="007E5F3E">
              <w:rPr>
                <w:sz w:val="24"/>
                <w:szCs w:val="24"/>
              </w:rPr>
              <w:t xml:space="preserve">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</w:p>
          <w:p w:rsidR="00DA1F3D" w:rsidRPr="00BF7F64" w:rsidRDefault="00DA1F3D" w:rsidP="00DA1F3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DA1F3D" w:rsidRDefault="00DA1F3D" w:rsidP="00DA1F3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101C00">
              <w:rPr>
                <w:b/>
                <w:sz w:val="24"/>
                <w:szCs w:val="24"/>
              </w:rPr>
              <w:t>Уметь:</w:t>
            </w:r>
            <w:r w:rsidRPr="00BF7F64">
              <w:rPr>
                <w:b/>
                <w:sz w:val="24"/>
                <w:szCs w:val="24"/>
              </w:rPr>
              <w:t xml:space="preserve"> </w:t>
            </w:r>
          </w:p>
          <w:p w:rsidR="00DA1F3D" w:rsidRPr="0051695B" w:rsidRDefault="00DA1F3D" w:rsidP="00DA1F3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BF7F64">
              <w:rPr>
                <w:sz w:val="24"/>
                <w:szCs w:val="24"/>
              </w:rPr>
              <w:t xml:space="preserve">Участвовать в исследовательских и проектных работах в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  <w:r w:rsidRPr="00BF7F64">
              <w:rPr>
                <w:sz w:val="24"/>
                <w:szCs w:val="24"/>
              </w:rPr>
              <w:t>. Собирать информацию с обращением к различным источникам, анализировать информацию; структурировать информацию; критически оценивать эффективность методов современной науки в конкретной исследовательской</w:t>
            </w:r>
            <w:r>
              <w:rPr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 xml:space="preserve">и социально - практической деятельности; высказывать суждение о целесообразности применения культурологических знаний в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</w:p>
          <w:p w:rsidR="00DA1F3D" w:rsidRPr="00101C00" w:rsidRDefault="00DA1F3D" w:rsidP="00DA1F3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</w:p>
          <w:p w:rsidR="00DA1F3D" w:rsidRPr="006F181E" w:rsidRDefault="00DA1F3D" w:rsidP="00DA1F3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95B">
              <w:rPr>
                <w:rFonts w:ascii="Times New Roman" w:hAnsi="Times New Roman" w:cs="Times New Roman"/>
                <w:sz w:val="24"/>
                <w:szCs w:val="24"/>
              </w:rPr>
              <w:t>Основами анализа культурных форм, процессов, практик;</w:t>
            </w:r>
            <w:r w:rsidRPr="005169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1695B">
              <w:rPr>
                <w:rFonts w:ascii="Times New Roman" w:hAnsi="Times New Roman" w:cs="Times New Roman"/>
                <w:sz w:val="24"/>
                <w:szCs w:val="24"/>
              </w:rPr>
              <w:t xml:space="preserve">навыками применения исследовательских и проектных методов в профессиональной сфере. - навыками сбора, обработки, анализа и обобщения информацию о приоритетных направлениях развития </w:t>
            </w:r>
            <w:r w:rsidRPr="006F181E">
              <w:rPr>
                <w:rFonts w:ascii="Times New Roman" w:hAnsi="Times New Roman" w:cs="Times New Roman"/>
                <w:sz w:val="24"/>
                <w:szCs w:val="24"/>
              </w:rPr>
              <w:t>звукорежиссуры сценических искусств</w:t>
            </w:r>
          </w:p>
        </w:tc>
      </w:tr>
      <w:tr w:rsidR="00DA1F3D" w:rsidRPr="00AC48E6" w:rsidTr="00DA1F3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F3D" w:rsidRPr="006A775B" w:rsidRDefault="00DA1F3D" w:rsidP="00DA1F3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ОПК-6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F3D" w:rsidRPr="006F181E" w:rsidRDefault="00DA1F3D" w:rsidP="00DA1F3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F181E">
              <w:rPr>
                <w:rFonts w:ascii="Times New Roman" w:hAnsi="Times New Roman" w:cs="Times New Roman"/>
                <w:sz w:val="24"/>
                <w:szCs w:val="24"/>
              </w:rPr>
              <w:t>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F3D" w:rsidRPr="00AC48E6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>ОПК-6.1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информационных процессов сбора, передачи, обработки, хранения и представления информации, а также средства реализации базовых информационных процессов.</w:t>
            </w:r>
          </w:p>
          <w:p w:rsidR="00DA1F3D" w:rsidRPr="00AC48E6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DA1F3D" w:rsidRPr="00AC48E6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 xml:space="preserve">ОПК – 6.2. Умеет осуществлять </w:t>
            </w:r>
            <w:r w:rsidRPr="00AC48E6">
              <w:rPr>
                <w:sz w:val="24"/>
                <w:szCs w:val="24"/>
              </w:rPr>
              <w:lastRenderedPageBreak/>
              <w:t xml:space="preserve">обоснованный выбор инструментальных средств информационных технологий для решения профессиональных задач, выбирать и применять современные программные средства; работать с информацией в глобальных компьютерных сетях и корпоративных информационных системах; </w:t>
            </w:r>
          </w:p>
          <w:p w:rsidR="00DA1F3D" w:rsidRPr="00AC48E6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DA1F3D" w:rsidRPr="00AC48E6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 xml:space="preserve">ОПК – 6.3. Владеет основными методами, способами и средствами получения, хранения и переработки информации; навыками работы с различными программными продуктами </w:t>
            </w:r>
          </w:p>
          <w:p w:rsidR="00DA1F3D" w:rsidRPr="004E0FBA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lastRenderedPageBreak/>
              <w:t xml:space="preserve">Знать: 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Основные понятия виды, свойства измерения и кодирования информации; стандарты государственных требований о защите информации. Основные возможности, предоставляемые современными информационно-коммуникационными технологиями для решения стандартных задач профессиональной деятельности с учетом основных требований информационной безопасности; - информационные процессы профессиональной деятельности; основы теории, нормативную базу, составляющие и пути формирования информационной и библиографической культуры.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 xml:space="preserve">Уметь: 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применять информационно-коммуникационные технологии с учетом основных требований информационной безопасности; осуществлять самодиагностику уровня профессиональной информационной компетентности.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 xml:space="preserve">Владеть: 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навыками применения информационно-коммуникационных технологий с учетом основных требований информационной безопасности; - методами повышения уровня информационной культуры для решения задач профессиональной деятельности.</w:t>
            </w:r>
          </w:p>
        </w:tc>
      </w:tr>
      <w:tr w:rsidR="00DA1F3D" w:rsidRPr="000135E5" w:rsidTr="00DA1F3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F3D" w:rsidRPr="004E0FBA" w:rsidRDefault="00DA1F3D" w:rsidP="00DA1F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F3D" w:rsidRPr="004E0FBA" w:rsidRDefault="00DA1F3D" w:rsidP="00DA1F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осуществлять озвучивание и(или) звукоусиление сценического произведения в области театрального, </w:t>
            </w:r>
            <w:r w:rsidRPr="004E0F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F3D" w:rsidRPr="004E0FBA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ПК-1.</w:t>
            </w:r>
            <w:r>
              <w:rPr>
                <w:sz w:val="24"/>
                <w:szCs w:val="24"/>
              </w:rPr>
              <w:t xml:space="preserve">1. </w:t>
            </w:r>
            <w:r w:rsidRPr="004E0FBA">
              <w:rPr>
                <w:sz w:val="24"/>
                <w:szCs w:val="24"/>
              </w:rPr>
              <w:t>Знает:</w:t>
            </w:r>
          </w:p>
          <w:p w:rsidR="00DA1F3D" w:rsidRPr="006F181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Технологии и инструментарий</w:t>
            </w:r>
            <w:r w:rsidRPr="006F181E">
              <w:rPr>
                <w:sz w:val="24"/>
                <w:szCs w:val="24"/>
              </w:rPr>
              <w:t xml:space="preserve"> звукорежиссуры</w:t>
            </w:r>
          </w:p>
          <w:p w:rsidR="00DA1F3D" w:rsidRPr="004E0FBA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DA1F3D" w:rsidRPr="004E0FBA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2. </w:t>
            </w:r>
            <w:r w:rsidRPr="004E0FBA">
              <w:rPr>
                <w:sz w:val="24"/>
                <w:szCs w:val="24"/>
              </w:rPr>
              <w:t>Умеет:</w:t>
            </w:r>
          </w:p>
          <w:p w:rsidR="00DA1F3D" w:rsidRPr="006F181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Настраивать совместно с инженерно-техническим персоналом звуковое оборудование и системы </w:t>
            </w:r>
            <w:r w:rsidRPr="006F181E">
              <w:rPr>
                <w:sz w:val="24"/>
                <w:szCs w:val="24"/>
              </w:rPr>
              <w:lastRenderedPageBreak/>
              <w:t>звукоусиления</w:t>
            </w:r>
          </w:p>
          <w:p w:rsidR="00DA1F3D" w:rsidRPr="006F181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DA1F3D" w:rsidRPr="004E0FBA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3. </w:t>
            </w:r>
            <w:r w:rsidRPr="004E0FBA">
              <w:rPr>
                <w:sz w:val="24"/>
                <w:szCs w:val="24"/>
              </w:rPr>
              <w:t>Владеет:</w:t>
            </w:r>
          </w:p>
          <w:p w:rsidR="00DA1F3D" w:rsidRPr="006F181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Приемами и технологиями создания комплекса </w:t>
            </w:r>
            <w:proofErr w:type="spellStart"/>
            <w:r w:rsidRPr="006F181E">
              <w:rPr>
                <w:sz w:val="24"/>
                <w:szCs w:val="24"/>
              </w:rPr>
              <w:t>звукотехнических</w:t>
            </w:r>
            <w:proofErr w:type="spellEnd"/>
            <w:r w:rsidRPr="006F181E">
              <w:rPr>
                <w:sz w:val="24"/>
                <w:szCs w:val="24"/>
              </w:rPr>
              <w:t xml:space="preserve"> средств, необходимых для проведения сценических постановок, культурно-массовых программ, концертов</w:t>
            </w:r>
          </w:p>
          <w:p w:rsidR="00DA1F3D" w:rsidRPr="006F181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lastRenderedPageBreak/>
              <w:t>Знать: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Акустические основы звукорежиссуры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Музыкальную акустику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 xml:space="preserve">– </w:t>
            </w:r>
            <w:proofErr w:type="spellStart"/>
            <w:r w:rsidRPr="0017100E">
              <w:rPr>
                <w:sz w:val="24"/>
                <w:szCs w:val="24"/>
              </w:rPr>
              <w:t>Психоакустику</w:t>
            </w:r>
            <w:proofErr w:type="spellEnd"/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Звуковое оборудование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 xml:space="preserve">– Цифровые </w:t>
            </w:r>
            <w:proofErr w:type="spellStart"/>
            <w:r w:rsidRPr="0017100E">
              <w:rPr>
                <w:sz w:val="24"/>
                <w:szCs w:val="24"/>
              </w:rPr>
              <w:t>аудиотехнологии</w:t>
            </w:r>
            <w:proofErr w:type="spellEnd"/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Слуховой анализ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Теорию и историю музыки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Физические основы звуковой электроники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Режиссуру и мастерство актера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Озвучивание открытых пространств и закрытых помещений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Уметь: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lastRenderedPageBreak/>
              <w:t>– Пользоваться инструкциями по эксплуатации приборов и читать коммутационные схемы.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Коммутировать и эксплуатировать совместно с инженерно-техническим персоналом звуковое оборудование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Пользоваться техникой звукоусиления, средствами оперативной технологической связи и коммуникаций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Организовывать и проводить для зрителей и исполнителей озвучивание и(или) звукоусиление в закрытых помещениях и на открытых пространствах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Установить и подключить микрофоны согласно схеме расстановки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Составлять технический райдер звукового оборудования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 xml:space="preserve">– Работать с мониторными и зальными микшерными (звукорежиссерскими) пультами, микрофонами, приборами обработки звука, использовать различные стереофонические системы 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Создавать необходимый динамический и частотный баланс, а также пространственное впечатление, соответствующие художественному замыслу сценического произведения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Осуществлять субъективный (слуховой) и объективный (технический) контроль звучания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Владеть: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коммутации звукового оборудования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настройки звукового оборудования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составления технического райдера звукового оборудования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обеспечения технического качества звукового ряда в процессе озвучивания и(или) звукоусиления сценического произведения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контроля работоспособности звукового сценического оборудования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 xml:space="preserve">– Приемами и технологиями субъективного </w:t>
            </w:r>
            <w:r w:rsidRPr="0017100E">
              <w:rPr>
                <w:sz w:val="24"/>
                <w:szCs w:val="24"/>
              </w:rPr>
              <w:lastRenderedPageBreak/>
              <w:t>(слухового) и объективного (технического) контроля звукового ряда сценического произведения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</w:tr>
      <w:tr w:rsidR="00DA1F3D" w:rsidRPr="006F181E" w:rsidTr="00DA1F3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F3D" w:rsidRPr="004E0FBA" w:rsidRDefault="00DA1F3D" w:rsidP="00DA1F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F3D" w:rsidRPr="004E0FBA" w:rsidRDefault="00DA1F3D" w:rsidP="00DA1F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sz w:val="24"/>
                <w:szCs w:val="24"/>
              </w:rPr>
              <w:t>Способен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F3D" w:rsidRPr="004E0FBA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1. </w:t>
            </w:r>
            <w:r w:rsidRPr="004E0FBA">
              <w:rPr>
                <w:sz w:val="24"/>
                <w:szCs w:val="24"/>
              </w:rPr>
              <w:t>Знает:</w:t>
            </w:r>
          </w:p>
          <w:p w:rsidR="00DA1F3D" w:rsidRPr="006F181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:rsidR="00DA1F3D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DA1F3D" w:rsidRPr="004E0FBA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2. </w:t>
            </w:r>
            <w:r w:rsidRPr="004E0FBA">
              <w:rPr>
                <w:sz w:val="24"/>
                <w:szCs w:val="24"/>
              </w:rPr>
              <w:t>Умеет:</w:t>
            </w:r>
          </w:p>
          <w:p w:rsidR="00DA1F3D" w:rsidRPr="006F181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Разрабатывать совместно с режиссером и(или) продюсером концепцию звукового ряда сценического произведения</w:t>
            </w:r>
          </w:p>
          <w:p w:rsidR="00DA1F3D" w:rsidRPr="006F181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DA1F3D" w:rsidRPr="004E0FBA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3. </w:t>
            </w:r>
            <w:r w:rsidRPr="004E0FBA">
              <w:rPr>
                <w:sz w:val="24"/>
                <w:szCs w:val="24"/>
              </w:rPr>
              <w:t>Владеет:</w:t>
            </w:r>
          </w:p>
          <w:p w:rsidR="00DA1F3D" w:rsidRPr="006F181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:rsidR="00DA1F3D" w:rsidRPr="006F181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Знать: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Акустические основы звукорежиссуры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Музыкальную акустику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 xml:space="preserve">– </w:t>
            </w:r>
            <w:proofErr w:type="spellStart"/>
            <w:r w:rsidRPr="0017100E">
              <w:rPr>
                <w:sz w:val="24"/>
                <w:szCs w:val="24"/>
              </w:rPr>
              <w:t>Психоакустику</w:t>
            </w:r>
            <w:proofErr w:type="spellEnd"/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Звуковое оборудование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 xml:space="preserve">– Цифровые </w:t>
            </w:r>
            <w:proofErr w:type="spellStart"/>
            <w:r w:rsidRPr="0017100E">
              <w:rPr>
                <w:sz w:val="24"/>
                <w:szCs w:val="24"/>
              </w:rPr>
              <w:t>аудиотехнологии</w:t>
            </w:r>
            <w:proofErr w:type="spellEnd"/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Слуховой анализ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Звуковой дизайн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Теорию и историю музыки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Музыкальную драматургию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Массовую музыкальную культуру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 xml:space="preserve"> 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Уметь: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Ориентироваться в видах, направлениях, жанрах и стилях в искусстве.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Создавать финальный звуковой ряд сценического произведения из имеющихся звуковых компонент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Владеть: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контроля качества звукового ряда сценического произведения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оценки качества звукового ряда сценического произведения</w:t>
            </w:r>
          </w:p>
        </w:tc>
      </w:tr>
      <w:tr w:rsidR="00DA1F3D" w:rsidRPr="006F181E" w:rsidTr="00DA1F3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F3D" w:rsidRPr="004E0FBA" w:rsidRDefault="00DA1F3D" w:rsidP="00DA1F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ПК-7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F3D" w:rsidRPr="004E0FBA" w:rsidRDefault="00DA1F3D" w:rsidP="00DA1F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осуществлять отслеживание тенденций </w:t>
            </w:r>
            <w:r w:rsidRPr="004E0F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области звукорежиссуры сценических искусств и внедрение новых технологий их звукоусиления и(или) озвучивания, звукозаписи, монтажа, сведения и экспертной оценки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F3D" w:rsidRPr="004E0FBA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ПК-7.</w:t>
            </w:r>
            <w:r>
              <w:rPr>
                <w:sz w:val="24"/>
                <w:szCs w:val="24"/>
              </w:rPr>
              <w:t xml:space="preserve">1. </w:t>
            </w:r>
            <w:r w:rsidRPr="004E0FBA">
              <w:rPr>
                <w:sz w:val="24"/>
                <w:szCs w:val="24"/>
              </w:rPr>
              <w:t>Знает:</w:t>
            </w:r>
          </w:p>
          <w:p w:rsidR="00DA1F3D" w:rsidRPr="006F181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Современные </w:t>
            </w:r>
            <w:r w:rsidRPr="006F181E">
              <w:rPr>
                <w:sz w:val="24"/>
                <w:szCs w:val="24"/>
              </w:rPr>
              <w:t xml:space="preserve">тенденции формирования и развития </w:t>
            </w:r>
            <w:r w:rsidRPr="006F181E">
              <w:rPr>
                <w:sz w:val="24"/>
                <w:szCs w:val="24"/>
              </w:rPr>
              <w:lastRenderedPageBreak/>
              <w:t>звукорежиссуры сценических искусств</w:t>
            </w:r>
          </w:p>
          <w:p w:rsidR="00DA1F3D" w:rsidRPr="004E0FBA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DA1F3D" w:rsidRPr="004E0FBA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2. </w:t>
            </w:r>
            <w:r w:rsidRPr="004E0FBA">
              <w:rPr>
                <w:sz w:val="24"/>
                <w:szCs w:val="24"/>
              </w:rPr>
              <w:t>Умеет:</w:t>
            </w:r>
          </w:p>
          <w:p w:rsidR="00DA1F3D" w:rsidRPr="006F181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Использовать информацию о новинках </w:t>
            </w:r>
            <w:proofErr w:type="spellStart"/>
            <w:r w:rsidRPr="006F181E">
              <w:rPr>
                <w:sz w:val="24"/>
                <w:szCs w:val="24"/>
              </w:rPr>
              <w:t>звукотехнического</w:t>
            </w:r>
            <w:proofErr w:type="spellEnd"/>
            <w:r w:rsidRPr="006F181E">
              <w:rPr>
                <w:sz w:val="24"/>
                <w:szCs w:val="24"/>
              </w:rPr>
              <w:t xml:space="preserve"> оборудования и программного обеспечения для решения творческих задач</w:t>
            </w:r>
          </w:p>
          <w:p w:rsidR="00DA1F3D" w:rsidRPr="004E0FBA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DA1F3D" w:rsidRPr="004E0FBA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3. </w:t>
            </w:r>
            <w:r w:rsidRPr="004E0FBA">
              <w:rPr>
                <w:sz w:val="24"/>
                <w:szCs w:val="24"/>
              </w:rPr>
              <w:t>Владеет:</w:t>
            </w:r>
          </w:p>
          <w:p w:rsidR="00DA1F3D" w:rsidRPr="006F181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Способностью и готовностью к </w:t>
            </w:r>
            <w:r w:rsidRPr="006F181E">
              <w:rPr>
                <w:sz w:val="24"/>
                <w:szCs w:val="24"/>
              </w:rPr>
              <w:t>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lastRenderedPageBreak/>
              <w:t>Знать: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Современные тенденции формирования и развития звукорежиссуры сценических искусств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Новые техники и технологии звукозаписи, звукоусиления и озвучивания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Уметь: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 xml:space="preserve">– Использовать информацию о новинках </w:t>
            </w:r>
            <w:proofErr w:type="spellStart"/>
            <w:r w:rsidRPr="0017100E">
              <w:rPr>
                <w:sz w:val="24"/>
                <w:szCs w:val="24"/>
              </w:rPr>
              <w:t>звукотехнического</w:t>
            </w:r>
            <w:proofErr w:type="spellEnd"/>
            <w:r w:rsidRPr="0017100E">
              <w:rPr>
                <w:sz w:val="24"/>
                <w:szCs w:val="24"/>
              </w:rPr>
              <w:t xml:space="preserve"> оборудования и программного обеспечения для решения творческих задач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Проявлять креативность профессионального мышления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Владеть:</w:t>
            </w:r>
          </w:p>
          <w:p w:rsidR="00DA1F3D" w:rsidRPr="0017100E" w:rsidRDefault="00DA1F3D" w:rsidP="00DA1F3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Способностью и готовностью к 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</w:tr>
    </w:tbl>
    <w:p w:rsidR="00DA1F3D" w:rsidRDefault="00DA1F3D">
      <w:pPr>
        <w:spacing w:after="120" w:line="276" w:lineRule="auto"/>
        <w:ind w:firstLine="709"/>
        <w:jc w:val="both"/>
        <w:rPr>
          <w:szCs w:val="28"/>
        </w:rPr>
      </w:pPr>
    </w:p>
    <w:p w:rsidR="00CA42FE" w:rsidRDefault="00CA42FE"/>
    <w:p w:rsidR="001B74FF" w:rsidRDefault="001B74FF" w:rsidP="001B74FF">
      <w:pPr>
        <w:tabs>
          <w:tab w:val="left" w:pos="0"/>
        </w:tabs>
        <w:spacing w:line="276" w:lineRule="auto"/>
        <w:ind w:firstLine="709"/>
        <w:jc w:val="both"/>
      </w:pPr>
    </w:p>
    <w:p w:rsidR="001B74FF" w:rsidRDefault="001B74FF" w:rsidP="001B74FF">
      <w:pPr>
        <w:pStyle w:val="a7"/>
        <w:keepNext/>
        <w:keepLines/>
        <w:numPr>
          <w:ilvl w:val="0"/>
          <w:numId w:val="45"/>
        </w:numPr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bookmarkStart w:id="2" w:name="_Toc14355450"/>
      <w:bookmarkEnd w:id="2"/>
      <w:r w:rsidRPr="0017100E">
        <w:rPr>
          <w:rFonts w:eastAsia="Arial Unicode MS"/>
          <w:b/>
          <w:caps/>
        </w:rPr>
        <w:t>Структура и содержание дисциплины</w:t>
      </w:r>
    </w:p>
    <w:p w:rsidR="001B74FF" w:rsidRDefault="001B74FF" w:rsidP="001B74FF">
      <w:pPr>
        <w:pStyle w:val="a7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</w:p>
    <w:p w:rsidR="001B74FF" w:rsidRPr="0017100E" w:rsidRDefault="001B74FF" w:rsidP="001B74FF">
      <w:pPr>
        <w:pStyle w:val="a7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4.1 </w:t>
      </w:r>
      <w:r>
        <w:rPr>
          <w:b/>
          <w:i/>
          <w:lang w:eastAsia="ru-RU"/>
        </w:rPr>
        <w:t>Объем дисциплины</w:t>
      </w:r>
    </w:p>
    <w:p w:rsidR="001B74FF" w:rsidRDefault="001B74FF" w:rsidP="001B74FF">
      <w:pPr>
        <w:spacing w:line="216" w:lineRule="auto"/>
        <w:ind w:left="720"/>
      </w:pPr>
    </w:p>
    <w:p w:rsidR="001B74FF" w:rsidRDefault="001B74FF" w:rsidP="001B74FF">
      <w:pPr>
        <w:ind w:firstLine="708"/>
        <w:jc w:val="both"/>
        <w:rPr>
          <w:lang w:eastAsia="ru-RU"/>
        </w:rPr>
      </w:pPr>
      <w:r w:rsidRPr="00CF1BE9">
        <w:rPr>
          <w:lang w:eastAsia="ru-RU"/>
        </w:rPr>
        <w:t>Объем (</w:t>
      </w:r>
      <w:r>
        <w:rPr>
          <w:lang w:eastAsia="ru-RU"/>
        </w:rPr>
        <w:t xml:space="preserve">общая трудоемкость) дисциплины на очном отделении составляет 5 </w:t>
      </w:r>
      <w:proofErr w:type="spellStart"/>
      <w:r>
        <w:rPr>
          <w:lang w:eastAsia="ru-RU"/>
        </w:rPr>
        <w:t>зе</w:t>
      </w:r>
      <w:proofErr w:type="spellEnd"/>
      <w:r>
        <w:rPr>
          <w:lang w:eastAsia="ru-RU"/>
        </w:rPr>
        <w:t>, 180</w:t>
      </w:r>
      <w:r w:rsidRPr="00CF1BE9">
        <w:rPr>
          <w:lang w:eastAsia="ru-RU"/>
        </w:rPr>
        <w:t xml:space="preserve"> </w:t>
      </w:r>
      <w:r>
        <w:rPr>
          <w:lang w:eastAsia="ru-RU"/>
        </w:rPr>
        <w:t>акад. часов, из них контактных 68</w:t>
      </w:r>
      <w:r w:rsidRPr="00CF1BE9">
        <w:rPr>
          <w:lang w:eastAsia="ru-RU"/>
        </w:rPr>
        <w:t xml:space="preserve"> </w:t>
      </w:r>
      <w:proofErr w:type="spellStart"/>
      <w:r w:rsidRPr="00CF1BE9">
        <w:rPr>
          <w:lang w:eastAsia="ru-RU"/>
        </w:rPr>
        <w:t>акад.ч</w:t>
      </w:r>
      <w:proofErr w:type="spellEnd"/>
      <w:r w:rsidRPr="00CF1BE9">
        <w:rPr>
          <w:lang w:eastAsia="ru-RU"/>
        </w:rPr>
        <w:t xml:space="preserve">., СРС </w:t>
      </w:r>
      <w:r>
        <w:rPr>
          <w:lang w:eastAsia="ru-RU"/>
        </w:rPr>
        <w:t xml:space="preserve">85 </w:t>
      </w:r>
      <w:proofErr w:type="spellStart"/>
      <w:r w:rsidRPr="00CF1BE9">
        <w:rPr>
          <w:lang w:eastAsia="ru-RU"/>
        </w:rPr>
        <w:t>акад.ч</w:t>
      </w:r>
      <w:proofErr w:type="spellEnd"/>
      <w:r w:rsidRPr="00CF1BE9">
        <w:rPr>
          <w:lang w:eastAsia="ru-RU"/>
        </w:rPr>
        <w:t xml:space="preserve">., форма контроля – в </w:t>
      </w:r>
      <w:r>
        <w:rPr>
          <w:lang w:eastAsia="ru-RU"/>
        </w:rPr>
        <w:t>5</w:t>
      </w:r>
      <w:r w:rsidRPr="00CF1BE9">
        <w:rPr>
          <w:lang w:eastAsia="ru-RU"/>
        </w:rPr>
        <w:t xml:space="preserve"> сем</w:t>
      </w:r>
      <w:r>
        <w:rPr>
          <w:lang w:eastAsia="ru-RU"/>
        </w:rPr>
        <w:t>. зачет</w:t>
      </w:r>
      <w:r w:rsidRPr="00CF1BE9">
        <w:rPr>
          <w:lang w:eastAsia="ru-RU"/>
        </w:rPr>
        <w:t xml:space="preserve">, в </w:t>
      </w:r>
      <w:r>
        <w:rPr>
          <w:lang w:eastAsia="ru-RU"/>
        </w:rPr>
        <w:t>6</w:t>
      </w:r>
      <w:r w:rsidRPr="00CF1BE9">
        <w:rPr>
          <w:lang w:eastAsia="ru-RU"/>
        </w:rPr>
        <w:t xml:space="preserve"> сем. экзамен</w:t>
      </w:r>
      <w:r>
        <w:rPr>
          <w:lang w:eastAsia="ru-RU"/>
        </w:rPr>
        <w:t>, 27 ч</w:t>
      </w:r>
      <w:r w:rsidRPr="00CF1BE9">
        <w:rPr>
          <w:lang w:eastAsia="ru-RU"/>
        </w:rPr>
        <w:t>.</w:t>
      </w:r>
    </w:p>
    <w:p w:rsidR="001B74FF" w:rsidRDefault="001B74FF" w:rsidP="001B74FF">
      <w:pPr>
        <w:ind w:firstLine="708"/>
        <w:jc w:val="both"/>
        <w:rPr>
          <w:lang w:eastAsia="ru-RU"/>
        </w:rPr>
      </w:pPr>
    </w:p>
    <w:p w:rsidR="001B74FF" w:rsidRDefault="001B74FF" w:rsidP="001B74FF">
      <w:pPr>
        <w:ind w:firstLine="708"/>
        <w:jc w:val="both"/>
        <w:rPr>
          <w:lang w:eastAsia="ru-RU"/>
        </w:rPr>
      </w:pPr>
      <w:r w:rsidRPr="00CF1BE9">
        <w:rPr>
          <w:lang w:eastAsia="ru-RU"/>
        </w:rPr>
        <w:t>Объем (</w:t>
      </w:r>
      <w:r>
        <w:rPr>
          <w:lang w:eastAsia="ru-RU"/>
        </w:rPr>
        <w:t xml:space="preserve">общая трудоемкость) дисциплины на заочном отделении составляет 5 </w:t>
      </w:r>
      <w:proofErr w:type="spellStart"/>
      <w:r>
        <w:rPr>
          <w:lang w:eastAsia="ru-RU"/>
        </w:rPr>
        <w:t>зе</w:t>
      </w:r>
      <w:proofErr w:type="spellEnd"/>
      <w:r>
        <w:rPr>
          <w:lang w:eastAsia="ru-RU"/>
        </w:rPr>
        <w:t>, 180</w:t>
      </w:r>
      <w:r w:rsidRPr="00CF1BE9">
        <w:rPr>
          <w:lang w:eastAsia="ru-RU"/>
        </w:rPr>
        <w:t xml:space="preserve"> </w:t>
      </w:r>
      <w:r>
        <w:rPr>
          <w:lang w:eastAsia="ru-RU"/>
        </w:rPr>
        <w:t>акад. часов, из них контактных 12</w:t>
      </w:r>
      <w:r w:rsidRPr="00CF1BE9">
        <w:rPr>
          <w:lang w:eastAsia="ru-RU"/>
        </w:rPr>
        <w:t xml:space="preserve"> </w:t>
      </w:r>
      <w:proofErr w:type="spellStart"/>
      <w:r w:rsidRPr="00CF1BE9">
        <w:rPr>
          <w:lang w:eastAsia="ru-RU"/>
        </w:rPr>
        <w:t>акад.ч</w:t>
      </w:r>
      <w:proofErr w:type="spellEnd"/>
      <w:r w:rsidRPr="00CF1BE9">
        <w:rPr>
          <w:lang w:eastAsia="ru-RU"/>
        </w:rPr>
        <w:t xml:space="preserve">., СРС </w:t>
      </w:r>
      <w:r>
        <w:rPr>
          <w:lang w:eastAsia="ru-RU"/>
        </w:rPr>
        <w:t xml:space="preserve">155 </w:t>
      </w:r>
      <w:proofErr w:type="spellStart"/>
      <w:r w:rsidRPr="00CF1BE9">
        <w:rPr>
          <w:lang w:eastAsia="ru-RU"/>
        </w:rPr>
        <w:t>акад.ч</w:t>
      </w:r>
      <w:proofErr w:type="spellEnd"/>
      <w:r w:rsidRPr="00CF1BE9">
        <w:rPr>
          <w:lang w:eastAsia="ru-RU"/>
        </w:rPr>
        <w:t xml:space="preserve">., форма контроля – в </w:t>
      </w:r>
      <w:r>
        <w:rPr>
          <w:lang w:eastAsia="ru-RU"/>
        </w:rPr>
        <w:t>5</w:t>
      </w:r>
      <w:r w:rsidRPr="00CF1BE9">
        <w:rPr>
          <w:lang w:eastAsia="ru-RU"/>
        </w:rPr>
        <w:t xml:space="preserve"> сем</w:t>
      </w:r>
      <w:r>
        <w:rPr>
          <w:lang w:eastAsia="ru-RU"/>
        </w:rPr>
        <w:t>. зачет</w:t>
      </w:r>
      <w:r w:rsidRPr="00CF1BE9">
        <w:rPr>
          <w:lang w:eastAsia="ru-RU"/>
        </w:rPr>
        <w:t xml:space="preserve">, в </w:t>
      </w:r>
      <w:r>
        <w:rPr>
          <w:lang w:eastAsia="ru-RU"/>
        </w:rPr>
        <w:t>6</w:t>
      </w:r>
      <w:r w:rsidRPr="00CF1BE9">
        <w:rPr>
          <w:lang w:eastAsia="ru-RU"/>
        </w:rPr>
        <w:t xml:space="preserve"> сем. экзамен</w:t>
      </w:r>
      <w:r>
        <w:rPr>
          <w:lang w:eastAsia="ru-RU"/>
        </w:rPr>
        <w:t>, 13 ч</w:t>
      </w:r>
      <w:r w:rsidRPr="00CF1BE9">
        <w:rPr>
          <w:lang w:eastAsia="ru-RU"/>
        </w:rPr>
        <w:t>.</w:t>
      </w:r>
    </w:p>
    <w:p w:rsidR="001B74FF" w:rsidRDefault="001B74FF" w:rsidP="001B74FF">
      <w:pPr>
        <w:ind w:firstLine="708"/>
        <w:jc w:val="both"/>
        <w:rPr>
          <w:lang w:eastAsia="ru-RU"/>
        </w:rPr>
      </w:pPr>
    </w:p>
    <w:p w:rsidR="001B74FF" w:rsidRDefault="001B74FF" w:rsidP="001B74FF">
      <w:pPr>
        <w:ind w:firstLine="708"/>
        <w:jc w:val="both"/>
        <w:rPr>
          <w:lang w:eastAsia="ru-RU"/>
        </w:rPr>
      </w:pPr>
    </w:p>
    <w:p w:rsidR="001B74FF" w:rsidRDefault="001B74FF" w:rsidP="001B74FF">
      <w:pPr>
        <w:ind w:firstLine="708"/>
        <w:jc w:val="both"/>
        <w:rPr>
          <w:lang w:eastAsia="ru-RU"/>
        </w:rPr>
      </w:pPr>
    </w:p>
    <w:p w:rsidR="001B74FF" w:rsidRDefault="001B74FF" w:rsidP="001B74FF">
      <w:pPr>
        <w:ind w:firstLine="708"/>
        <w:jc w:val="both"/>
        <w:rPr>
          <w:lang w:eastAsia="ru-RU"/>
        </w:rPr>
      </w:pPr>
    </w:p>
    <w:p w:rsidR="001B74FF" w:rsidRDefault="001B74FF" w:rsidP="001B74FF">
      <w:pPr>
        <w:ind w:firstLine="708"/>
        <w:jc w:val="both"/>
        <w:rPr>
          <w:lang w:eastAsia="ru-RU"/>
        </w:rPr>
      </w:pPr>
    </w:p>
    <w:p w:rsidR="001B74FF" w:rsidRDefault="001B74FF" w:rsidP="001B74FF">
      <w:pPr>
        <w:ind w:firstLine="708"/>
        <w:jc w:val="both"/>
        <w:rPr>
          <w:lang w:eastAsia="ru-RU"/>
        </w:rPr>
      </w:pPr>
    </w:p>
    <w:p w:rsidR="001B74FF" w:rsidRDefault="001B74FF" w:rsidP="001B74FF">
      <w:pPr>
        <w:ind w:firstLine="708"/>
        <w:jc w:val="both"/>
        <w:rPr>
          <w:lang w:eastAsia="ru-RU"/>
        </w:rPr>
      </w:pPr>
    </w:p>
    <w:p w:rsidR="001B74FF" w:rsidRPr="00FA04B2" w:rsidRDefault="001B74FF" w:rsidP="001B74FF">
      <w:pPr>
        <w:pStyle w:val="a7"/>
        <w:numPr>
          <w:ilvl w:val="1"/>
          <w:numId w:val="45"/>
        </w:numPr>
        <w:jc w:val="both"/>
        <w:rPr>
          <w:i/>
          <w:lang w:eastAsia="ru-RU"/>
        </w:rPr>
      </w:pPr>
      <w:r w:rsidRPr="00FA04B2">
        <w:rPr>
          <w:b/>
          <w:i/>
          <w:lang w:eastAsia="ru-RU"/>
        </w:rPr>
        <w:lastRenderedPageBreak/>
        <w:t>Структура дисциплины</w:t>
      </w:r>
      <w:r w:rsidRPr="00FA04B2">
        <w:rPr>
          <w:i/>
          <w:lang w:eastAsia="ru-RU"/>
        </w:rPr>
        <w:t>.</w:t>
      </w:r>
    </w:p>
    <w:p w:rsidR="00FA04B2" w:rsidRDefault="00FA04B2" w:rsidP="00FA04B2">
      <w:pPr>
        <w:pStyle w:val="a7"/>
        <w:jc w:val="both"/>
        <w:rPr>
          <w:lang w:eastAsia="ru-RU"/>
        </w:rPr>
      </w:pPr>
    </w:p>
    <w:p w:rsidR="00FA04B2" w:rsidRDefault="00FA04B2" w:rsidP="00FA04B2">
      <w:pPr>
        <w:pStyle w:val="a7"/>
        <w:jc w:val="right"/>
        <w:rPr>
          <w:lang w:eastAsia="ru-RU"/>
        </w:rPr>
      </w:pPr>
      <w:r>
        <w:rPr>
          <w:lang w:eastAsia="ru-RU"/>
        </w:rPr>
        <w:t>Очная форма обучения</w:t>
      </w:r>
    </w:p>
    <w:p w:rsidR="00CA42FE" w:rsidRDefault="00CA42FE">
      <w:pPr>
        <w:spacing w:line="216" w:lineRule="auto"/>
      </w:pPr>
    </w:p>
    <w:tbl>
      <w:tblPr>
        <w:tblW w:w="10201" w:type="dxa"/>
        <w:jc w:val="center"/>
        <w:tblLook w:val="0000" w:firstRow="0" w:lastRow="0" w:firstColumn="0" w:lastColumn="0" w:noHBand="0" w:noVBand="0"/>
      </w:tblPr>
      <w:tblGrid>
        <w:gridCol w:w="565"/>
        <w:gridCol w:w="2451"/>
        <w:gridCol w:w="541"/>
        <w:gridCol w:w="599"/>
        <w:gridCol w:w="871"/>
        <w:gridCol w:w="1280"/>
        <w:gridCol w:w="556"/>
        <w:gridCol w:w="683"/>
        <w:gridCol w:w="677"/>
        <w:gridCol w:w="1978"/>
      </w:tblGrid>
      <w:tr w:rsidR="0021137E" w:rsidTr="009D5181">
        <w:trPr>
          <w:trHeight w:val="1560"/>
          <w:jc w:val="center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1137E" w:rsidRDefault="0021137E" w:rsidP="009D5181">
            <w:pPr>
              <w:tabs>
                <w:tab w:val="left" w:pos="708"/>
              </w:tabs>
              <w:jc w:val="center"/>
            </w:pPr>
            <w:r>
              <w:t>№</w:t>
            </w:r>
          </w:p>
          <w:p w:rsidR="0021137E" w:rsidRDefault="0021137E" w:rsidP="009D5181">
            <w:pPr>
              <w:tabs>
                <w:tab w:val="left" w:pos="708"/>
              </w:tabs>
              <w:jc w:val="center"/>
            </w:pPr>
            <w:r>
              <w:t>п/п</w:t>
            </w:r>
          </w:p>
        </w:tc>
        <w:tc>
          <w:tcPr>
            <w:tcW w:w="25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1137E" w:rsidRDefault="0021137E" w:rsidP="009D5181">
            <w:pPr>
              <w:tabs>
                <w:tab w:val="left" w:pos="708"/>
              </w:tabs>
              <w:spacing w:before="660" w:after="660"/>
              <w:jc w:val="center"/>
            </w:pPr>
            <w:r>
              <w:t>Раздел</w:t>
            </w:r>
            <w:r>
              <w:br/>
              <w:t>дисциплины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21137E" w:rsidRDefault="0021137E" w:rsidP="009D5181">
            <w:pPr>
              <w:tabs>
                <w:tab w:val="left" w:pos="708"/>
              </w:tabs>
              <w:ind w:left="113" w:right="113"/>
              <w:jc w:val="center"/>
            </w:pPr>
            <w:r>
              <w:t>Семестр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21137E" w:rsidRDefault="0021137E" w:rsidP="009D5181">
            <w:pPr>
              <w:tabs>
                <w:tab w:val="left" w:pos="708"/>
              </w:tabs>
              <w:ind w:left="113" w:right="113"/>
              <w:jc w:val="center"/>
            </w:pPr>
            <w:r>
              <w:t>Неделя семестра</w:t>
            </w:r>
          </w:p>
        </w:tc>
        <w:tc>
          <w:tcPr>
            <w:tcW w:w="3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37E" w:rsidRDefault="0021137E" w:rsidP="009D5181">
            <w:pPr>
              <w:tabs>
                <w:tab w:val="left" w:pos="708"/>
              </w:tabs>
              <w:jc w:val="center"/>
            </w:pPr>
            <w:r>
              <w:t>Виды учебной работы, включая самостоятельную работу студентов</w:t>
            </w:r>
            <w:r>
              <w:br/>
              <w:t>и трудоемкость (в часах)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1137E" w:rsidRDefault="0021137E" w:rsidP="009D5181">
            <w:pPr>
              <w:tabs>
                <w:tab w:val="left" w:pos="708"/>
              </w:tabs>
              <w:jc w:val="center"/>
            </w:pPr>
            <w:r>
              <w:rPr>
                <w:bCs/>
              </w:rPr>
              <w:t xml:space="preserve">Формы текущего контроля успеваемости </w:t>
            </w:r>
            <w:r>
              <w:rPr>
                <w:bCs/>
                <w:i/>
              </w:rPr>
              <w:t>(по неделям семестра)</w:t>
            </w:r>
          </w:p>
          <w:p w:rsidR="0021137E" w:rsidRDefault="0021137E" w:rsidP="009D5181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>
              <w:rPr>
                <w:bCs/>
              </w:rPr>
              <w:t xml:space="preserve">Форма промежуточной аттестации </w:t>
            </w:r>
            <w:r>
              <w:rPr>
                <w:bCs/>
                <w:i/>
              </w:rPr>
              <w:t>(по семестрам)</w:t>
            </w:r>
          </w:p>
        </w:tc>
      </w:tr>
      <w:tr w:rsidR="0021137E" w:rsidTr="009D5181">
        <w:trPr>
          <w:trHeight w:val="285"/>
          <w:jc w:val="center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1137E" w:rsidRDefault="0021137E" w:rsidP="009D5181"/>
        </w:tc>
        <w:tc>
          <w:tcPr>
            <w:tcW w:w="25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1137E" w:rsidRDefault="0021137E" w:rsidP="009D5181"/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21137E" w:rsidRDefault="0021137E" w:rsidP="009D5181"/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21137E" w:rsidRDefault="0021137E" w:rsidP="009D5181"/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37E" w:rsidRDefault="0021137E" w:rsidP="009D5181">
            <w:pPr>
              <w:tabs>
                <w:tab w:val="left" w:pos="708"/>
              </w:tabs>
              <w:jc w:val="both"/>
            </w:pPr>
            <w:proofErr w:type="spellStart"/>
            <w:r>
              <w:t>Леции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pPr>
              <w:tabs>
                <w:tab w:val="left" w:pos="708"/>
              </w:tabs>
              <w:jc w:val="both"/>
            </w:pPr>
            <w:r>
              <w:t>Семинары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Pr="00FA04B2" w:rsidRDefault="00FA04B2" w:rsidP="009D5181">
            <w:pPr>
              <w:tabs>
                <w:tab w:val="left" w:pos="708"/>
              </w:tabs>
              <w:jc w:val="both"/>
            </w:pPr>
            <w:r w:rsidRPr="00FA04B2">
              <w:t>ИЗ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pPr>
              <w:tabs>
                <w:tab w:val="left" w:pos="708"/>
              </w:tabs>
              <w:jc w:val="both"/>
            </w:pPr>
            <w:r>
              <w:t>ИКР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pPr>
              <w:tabs>
                <w:tab w:val="left" w:pos="708"/>
              </w:tabs>
              <w:jc w:val="both"/>
            </w:pPr>
            <w:r>
              <w:t>СРС</w:t>
            </w:r>
          </w:p>
        </w:tc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37E" w:rsidRDefault="0021137E" w:rsidP="009D5181">
            <w:pPr>
              <w:tabs>
                <w:tab w:val="left" w:pos="708"/>
              </w:tabs>
              <w:jc w:val="center"/>
            </w:pPr>
          </w:p>
        </w:tc>
      </w:tr>
      <w:tr w:rsidR="0021137E" w:rsidTr="009D5181">
        <w:trPr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pPr>
              <w:numPr>
                <w:ilvl w:val="0"/>
                <w:numId w:val="11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r>
              <w:t>Введение.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pPr>
              <w:tabs>
                <w:tab w:val="left" w:pos="708"/>
              </w:tabs>
              <w:jc w:val="both"/>
            </w:pPr>
            <w:r>
              <w:t>1-6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FA04B2" w:rsidP="009D5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137E" w:rsidRDefault="0021137E" w:rsidP="009D518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21137E" w:rsidRDefault="0021137E" w:rsidP="009D5181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>Промежуточная аттестация - зачет</w:t>
            </w:r>
          </w:p>
        </w:tc>
      </w:tr>
      <w:tr w:rsidR="0021137E" w:rsidTr="009D5181">
        <w:trPr>
          <w:trHeight w:val="602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1137E" w:rsidRDefault="0021137E" w:rsidP="009D5181">
            <w:pPr>
              <w:numPr>
                <w:ilvl w:val="0"/>
                <w:numId w:val="11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r>
              <w:t>Принципы построения систем озвучивания концертных программ.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pPr>
              <w:tabs>
                <w:tab w:val="left" w:pos="708"/>
              </w:tabs>
              <w:jc w:val="both"/>
            </w:pPr>
            <w:r>
              <w:t>7-12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8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1137E" w:rsidRDefault="0021137E" w:rsidP="009D5181"/>
        </w:tc>
      </w:tr>
      <w:tr w:rsidR="0021137E" w:rsidTr="009D5181">
        <w:trPr>
          <w:trHeight w:val="602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1137E" w:rsidRDefault="0021137E" w:rsidP="009D5181">
            <w:pPr>
              <w:numPr>
                <w:ilvl w:val="0"/>
                <w:numId w:val="11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r>
              <w:t>Принципы построения систем озвучивания и звукоусиления концертных программ.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pPr>
              <w:tabs>
                <w:tab w:val="left" w:pos="708"/>
              </w:tabs>
              <w:jc w:val="both"/>
            </w:pPr>
            <w:r>
              <w:t>13-17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8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/>
        </w:tc>
      </w:tr>
      <w:tr w:rsidR="0021137E" w:rsidTr="009D5181">
        <w:trPr>
          <w:trHeight w:val="530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1137E" w:rsidRDefault="0021137E" w:rsidP="009D5181">
            <w:pPr>
              <w:numPr>
                <w:ilvl w:val="0"/>
                <w:numId w:val="11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pPr>
              <w:tabs>
                <w:tab w:val="left" w:pos="708"/>
              </w:tabs>
            </w:pPr>
            <w:r>
              <w:t>Электроакустическая аппаратура для систем озвучивания и звукоусиления концертных программ.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pPr>
              <w:tabs>
                <w:tab w:val="left" w:pos="708"/>
              </w:tabs>
              <w:jc w:val="both"/>
            </w:pPr>
            <w:r>
              <w:t>1-9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FA04B2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137E" w:rsidRDefault="0021137E" w:rsidP="009D5181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21137E" w:rsidRPr="0021137E" w:rsidRDefault="0021137E" w:rsidP="0021137E">
            <w:pPr>
              <w:rPr>
                <w:i/>
              </w:rPr>
            </w:pPr>
            <w:r>
              <w:rPr>
                <w:i/>
              </w:rPr>
              <w:t>Промежуточная аттестация - экзамен</w:t>
            </w:r>
          </w:p>
          <w:p w:rsidR="0021137E" w:rsidRDefault="0021137E" w:rsidP="009D5181">
            <w:pPr>
              <w:tabs>
                <w:tab w:val="left" w:pos="708"/>
              </w:tabs>
              <w:jc w:val="both"/>
            </w:pPr>
          </w:p>
        </w:tc>
      </w:tr>
      <w:tr w:rsidR="0021137E" w:rsidTr="009D5181">
        <w:trPr>
          <w:trHeight w:val="530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1137E" w:rsidRDefault="0021137E" w:rsidP="009D5181">
            <w:pPr>
              <w:numPr>
                <w:ilvl w:val="0"/>
                <w:numId w:val="11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r>
              <w:t>Заключение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pPr>
              <w:tabs>
                <w:tab w:val="left" w:pos="708"/>
              </w:tabs>
              <w:jc w:val="both"/>
            </w:pPr>
            <w:r>
              <w:t>10-17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FA04B2" w:rsidP="009D5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FA04B2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8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137E" w:rsidRDefault="0021137E" w:rsidP="009D5181"/>
        </w:tc>
      </w:tr>
      <w:tr w:rsidR="0021137E" w:rsidTr="009D5181">
        <w:trPr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Всего: 180ч.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FA04B2" w:rsidP="009D5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FA04B2" w:rsidP="009D5181">
            <w:pPr>
              <w:tabs>
                <w:tab w:val="left" w:pos="708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85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37E" w:rsidRDefault="0021137E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Экзамен: 27ч.</w:t>
            </w:r>
          </w:p>
        </w:tc>
      </w:tr>
    </w:tbl>
    <w:p w:rsidR="00CA42FE" w:rsidRDefault="00CA42FE">
      <w:pPr>
        <w:spacing w:line="216" w:lineRule="auto"/>
      </w:pPr>
    </w:p>
    <w:p w:rsidR="00CA42FE" w:rsidRDefault="00CA42FE">
      <w:pPr>
        <w:spacing w:line="216" w:lineRule="auto"/>
      </w:pPr>
    </w:p>
    <w:p w:rsidR="00CA42FE" w:rsidRDefault="00FA04B2" w:rsidP="00FA04B2">
      <w:pPr>
        <w:spacing w:line="216" w:lineRule="auto"/>
        <w:jc w:val="right"/>
      </w:pPr>
      <w:r>
        <w:t>Заочная форма обучения</w:t>
      </w:r>
    </w:p>
    <w:p w:rsidR="00FA04B2" w:rsidRDefault="00FA04B2" w:rsidP="00FA04B2">
      <w:pPr>
        <w:spacing w:line="216" w:lineRule="auto"/>
        <w:jc w:val="right"/>
      </w:pPr>
    </w:p>
    <w:tbl>
      <w:tblPr>
        <w:tblW w:w="10201" w:type="dxa"/>
        <w:jc w:val="center"/>
        <w:tblLook w:val="0000" w:firstRow="0" w:lastRow="0" w:firstColumn="0" w:lastColumn="0" w:noHBand="0" w:noVBand="0"/>
      </w:tblPr>
      <w:tblGrid>
        <w:gridCol w:w="565"/>
        <w:gridCol w:w="2451"/>
        <w:gridCol w:w="541"/>
        <w:gridCol w:w="599"/>
        <w:gridCol w:w="871"/>
        <w:gridCol w:w="1280"/>
        <w:gridCol w:w="556"/>
        <w:gridCol w:w="683"/>
        <w:gridCol w:w="677"/>
        <w:gridCol w:w="1978"/>
      </w:tblGrid>
      <w:tr w:rsidR="00FA04B2" w:rsidTr="009D5181">
        <w:trPr>
          <w:trHeight w:val="1560"/>
          <w:jc w:val="center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04B2" w:rsidRDefault="00FA04B2" w:rsidP="009D5181">
            <w:pPr>
              <w:tabs>
                <w:tab w:val="left" w:pos="708"/>
              </w:tabs>
              <w:jc w:val="center"/>
            </w:pPr>
            <w:r>
              <w:t>№</w:t>
            </w:r>
          </w:p>
          <w:p w:rsidR="00FA04B2" w:rsidRDefault="00FA04B2" w:rsidP="009D5181">
            <w:pPr>
              <w:tabs>
                <w:tab w:val="left" w:pos="708"/>
              </w:tabs>
              <w:jc w:val="center"/>
            </w:pPr>
            <w:r>
              <w:t>п/п</w:t>
            </w:r>
          </w:p>
        </w:tc>
        <w:tc>
          <w:tcPr>
            <w:tcW w:w="25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04B2" w:rsidRDefault="00FA04B2" w:rsidP="009D5181">
            <w:pPr>
              <w:tabs>
                <w:tab w:val="left" w:pos="708"/>
              </w:tabs>
              <w:spacing w:before="660" w:after="660"/>
              <w:jc w:val="center"/>
            </w:pPr>
            <w:r>
              <w:t>Раздел</w:t>
            </w:r>
            <w:r>
              <w:br/>
              <w:t>дисциплины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FA04B2" w:rsidRDefault="00FA04B2" w:rsidP="009D5181">
            <w:pPr>
              <w:tabs>
                <w:tab w:val="left" w:pos="708"/>
              </w:tabs>
              <w:ind w:left="113" w:right="113"/>
              <w:jc w:val="center"/>
            </w:pPr>
            <w:r>
              <w:t>Семестр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FA04B2" w:rsidRDefault="00FA04B2" w:rsidP="009D5181">
            <w:pPr>
              <w:tabs>
                <w:tab w:val="left" w:pos="708"/>
              </w:tabs>
              <w:ind w:left="113" w:right="113"/>
              <w:jc w:val="center"/>
            </w:pPr>
            <w:r>
              <w:t>Неделя семестра</w:t>
            </w:r>
          </w:p>
        </w:tc>
        <w:tc>
          <w:tcPr>
            <w:tcW w:w="3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B2" w:rsidRDefault="00FA04B2" w:rsidP="009D5181">
            <w:pPr>
              <w:tabs>
                <w:tab w:val="left" w:pos="708"/>
              </w:tabs>
              <w:jc w:val="center"/>
            </w:pPr>
            <w:r>
              <w:t>Виды учебной работы, включая самостоятельную работу студентов</w:t>
            </w:r>
            <w:r>
              <w:br/>
              <w:t>и трудоемкость (в часах)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04B2" w:rsidRDefault="00FA04B2" w:rsidP="009D5181">
            <w:pPr>
              <w:tabs>
                <w:tab w:val="left" w:pos="708"/>
              </w:tabs>
              <w:jc w:val="center"/>
            </w:pPr>
            <w:r>
              <w:rPr>
                <w:bCs/>
              </w:rPr>
              <w:t xml:space="preserve">Формы текущего контроля успеваемости </w:t>
            </w:r>
            <w:r>
              <w:rPr>
                <w:bCs/>
                <w:i/>
              </w:rPr>
              <w:t>(по неделям семестра)</w:t>
            </w:r>
          </w:p>
          <w:p w:rsidR="00FA04B2" w:rsidRDefault="00FA04B2" w:rsidP="009D5181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>
              <w:rPr>
                <w:bCs/>
              </w:rPr>
              <w:t xml:space="preserve">Форма промежуточной аттестации </w:t>
            </w:r>
            <w:r>
              <w:rPr>
                <w:bCs/>
                <w:i/>
              </w:rPr>
              <w:t>(по семестрам)</w:t>
            </w:r>
          </w:p>
        </w:tc>
      </w:tr>
      <w:tr w:rsidR="00FA04B2" w:rsidTr="009D5181">
        <w:trPr>
          <w:trHeight w:val="285"/>
          <w:jc w:val="center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04B2" w:rsidRDefault="00FA04B2" w:rsidP="009D5181"/>
        </w:tc>
        <w:tc>
          <w:tcPr>
            <w:tcW w:w="25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04B2" w:rsidRDefault="00FA04B2" w:rsidP="009D5181"/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FA04B2" w:rsidRDefault="00FA04B2" w:rsidP="009D5181"/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FA04B2" w:rsidRDefault="00FA04B2" w:rsidP="009D5181"/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B2" w:rsidRDefault="00FA04B2" w:rsidP="009D5181">
            <w:pPr>
              <w:tabs>
                <w:tab w:val="left" w:pos="708"/>
              </w:tabs>
              <w:jc w:val="both"/>
            </w:pPr>
            <w:proofErr w:type="spellStart"/>
            <w:r>
              <w:t>Леции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tabs>
                <w:tab w:val="left" w:pos="708"/>
              </w:tabs>
              <w:jc w:val="both"/>
            </w:pPr>
            <w:r>
              <w:t>Семинары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tabs>
                <w:tab w:val="left" w:pos="708"/>
              </w:tabs>
              <w:jc w:val="both"/>
            </w:pPr>
            <w:r>
              <w:t>ИЗ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tabs>
                <w:tab w:val="left" w:pos="708"/>
              </w:tabs>
              <w:jc w:val="both"/>
            </w:pPr>
            <w:r>
              <w:t>ИКР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tabs>
                <w:tab w:val="left" w:pos="708"/>
              </w:tabs>
              <w:jc w:val="both"/>
            </w:pPr>
            <w:r>
              <w:t>СРС</w:t>
            </w:r>
          </w:p>
        </w:tc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B2" w:rsidRDefault="00FA04B2" w:rsidP="009D5181">
            <w:pPr>
              <w:tabs>
                <w:tab w:val="left" w:pos="708"/>
              </w:tabs>
              <w:jc w:val="center"/>
            </w:pPr>
          </w:p>
        </w:tc>
      </w:tr>
      <w:tr w:rsidR="00FA04B2" w:rsidTr="009D5181">
        <w:trPr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numPr>
                <w:ilvl w:val="0"/>
                <w:numId w:val="11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r>
              <w:t>Введение.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tabs>
                <w:tab w:val="left" w:pos="708"/>
              </w:tabs>
              <w:jc w:val="both"/>
            </w:pPr>
            <w:r>
              <w:t>1-6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FA04B2" w:rsidRDefault="00FA04B2" w:rsidP="009D5181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Промежуточная аттестация – зачет </w:t>
            </w:r>
            <w:r w:rsidRPr="00FA04B2">
              <w:rPr>
                <w:b/>
                <w:i/>
              </w:rPr>
              <w:t>3 ч.</w:t>
            </w:r>
          </w:p>
        </w:tc>
      </w:tr>
      <w:tr w:rsidR="00FA04B2" w:rsidTr="009D5181">
        <w:trPr>
          <w:trHeight w:val="602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A04B2" w:rsidRDefault="00FA04B2" w:rsidP="009D5181">
            <w:pPr>
              <w:numPr>
                <w:ilvl w:val="0"/>
                <w:numId w:val="11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r>
              <w:t>Принципы построения систем озвучивания концертных программ.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tabs>
                <w:tab w:val="left" w:pos="708"/>
              </w:tabs>
              <w:jc w:val="both"/>
            </w:pPr>
            <w:r>
              <w:t>7-12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18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A04B2" w:rsidRDefault="00FA04B2" w:rsidP="009D5181"/>
        </w:tc>
      </w:tr>
      <w:tr w:rsidR="00FA04B2" w:rsidTr="009D5181">
        <w:trPr>
          <w:trHeight w:val="602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A04B2" w:rsidRDefault="00FA04B2" w:rsidP="009D5181">
            <w:pPr>
              <w:numPr>
                <w:ilvl w:val="0"/>
                <w:numId w:val="11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r>
              <w:t>Принципы построения систем озвучивания и звукоусиления концертных программ.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tabs>
                <w:tab w:val="left" w:pos="708"/>
              </w:tabs>
              <w:jc w:val="both"/>
            </w:pPr>
            <w:r>
              <w:t>13-17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18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/>
        </w:tc>
      </w:tr>
      <w:tr w:rsidR="00FA04B2" w:rsidTr="009D5181">
        <w:trPr>
          <w:trHeight w:val="530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A04B2" w:rsidRDefault="00FA04B2" w:rsidP="009D5181">
            <w:pPr>
              <w:numPr>
                <w:ilvl w:val="0"/>
                <w:numId w:val="11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tabs>
                <w:tab w:val="left" w:pos="708"/>
              </w:tabs>
            </w:pPr>
            <w:r>
              <w:t>Электроакустическая аппаратура для систем озвучивания и звукоусиления концертных программ.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tabs>
                <w:tab w:val="left" w:pos="708"/>
              </w:tabs>
              <w:jc w:val="both"/>
            </w:pPr>
            <w:r>
              <w:t>1-9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FA04B2" w:rsidRPr="0021137E" w:rsidRDefault="00FA04B2" w:rsidP="009D5181">
            <w:pPr>
              <w:rPr>
                <w:i/>
              </w:rPr>
            </w:pPr>
            <w:r>
              <w:rPr>
                <w:i/>
              </w:rPr>
              <w:t>Промежуточная аттестация - экзамен</w:t>
            </w:r>
          </w:p>
          <w:p w:rsidR="00FA04B2" w:rsidRDefault="00FA04B2" w:rsidP="009D5181">
            <w:pPr>
              <w:tabs>
                <w:tab w:val="left" w:pos="708"/>
              </w:tabs>
              <w:jc w:val="both"/>
            </w:pPr>
          </w:p>
        </w:tc>
      </w:tr>
      <w:tr w:rsidR="00FA04B2" w:rsidTr="009D5181">
        <w:trPr>
          <w:trHeight w:val="530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A04B2" w:rsidRDefault="00FA04B2" w:rsidP="009D5181">
            <w:pPr>
              <w:numPr>
                <w:ilvl w:val="0"/>
                <w:numId w:val="11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r>
              <w:t>Заключение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tabs>
                <w:tab w:val="left" w:pos="708"/>
              </w:tabs>
              <w:jc w:val="both"/>
            </w:pPr>
            <w:r>
              <w:t>10-17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18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04B2" w:rsidRDefault="00FA04B2" w:rsidP="009D5181"/>
        </w:tc>
      </w:tr>
      <w:tr w:rsidR="00FA04B2" w:rsidTr="009D5181">
        <w:trPr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Всего: 180ч.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tabs>
                <w:tab w:val="left" w:pos="708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155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B2" w:rsidRDefault="00FA04B2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Экзамен: 9 ч.</w:t>
            </w:r>
          </w:p>
        </w:tc>
      </w:tr>
    </w:tbl>
    <w:p w:rsidR="00CA42FE" w:rsidRDefault="00CA42FE">
      <w:pPr>
        <w:spacing w:line="216" w:lineRule="auto"/>
      </w:pPr>
    </w:p>
    <w:p w:rsidR="00F605E5" w:rsidRDefault="00F605E5">
      <w:pPr>
        <w:spacing w:line="216" w:lineRule="auto"/>
      </w:pPr>
    </w:p>
    <w:p w:rsidR="00CA42FE" w:rsidRPr="00F605E5" w:rsidRDefault="00F605E5" w:rsidP="00F605E5">
      <w:pPr>
        <w:spacing w:line="216" w:lineRule="auto"/>
      </w:pPr>
      <w:r>
        <w:rPr>
          <w:b/>
          <w:bCs/>
        </w:rPr>
        <w:t xml:space="preserve">4.3 </w:t>
      </w:r>
      <w:r w:rsidRPr="00CF1BE9">
        <w:rPr>
          <w:b/>
          <w:bCs/>
        </w:rPr>
        <w:t>Содержание разделов дисциплины</w:t>
      </w:r>
      <w:r>
        <w:rPr>
          <w:b/>
          <w:bCs/>
        </w:rPr>
        <w:t>.</w:t>
      </w:r>
      <w:bookmarkStart w:id="3" w:name="_Toc14355451"/>
      <w:bookmarkEnd w:id="3"/>
    </w:p>
    <w:p w:rsidR="00CA42FE" w:rsidRDefault="00CA42FE" w:rsidP="00142AD8">
      <w:pPr>
        <w:rPr>
          <w:i/>
        </w:rPr>
      </w:pPr>
    </w:p>
    <w:p w:rsidR="00CA42FE" w:rsidRDefault="00135D35">
      <w:pPr>
        <w:tabs>
          <w:tab w:val="left" w:pos="708"/>
        </w:tabs>
        <w:spacing w:before="40"/>
        <w:ind w:firstLine="567"/>
        <w:jc w:val="center"/>
        <w:rPr>
          <w:b/>
          <w:i/>
          <w:iCs/>
        </w:rPr>
      </w:pPr>
      <w:r>
        <w:rPr>
          <w:b/>
          <w:i/>
          <w:iCs/>
        </w:rPr>
        <w:t>КРАТКОЕ СОДЕРЖАНИЕ КУРСА</w:t>
      </w:r>
    </w:p>
    <w:p w:rsidR="00CA42FE" w:rsidRDefault="00CA42FE">
      <w:pPr>
        <w:spacing w:line="216" w:lineRule="auto"/>
      </w:pPr>
    </w:p>
    <w:p w:rsidR="00CA42FE" w:rsidRDefault="00135D3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Введение.</w:t>
      </w:r>
    </w:p>
    <w:p w:rsidR="00CA42FE" w:rsidRDefault="00CA42FE">
      <w:pPr>
        <w:jc w:val="center"/>
        <w:rPr>
          <w:b/>
          <w:bCs/>
          <w:sz w:val="28"/>
          <w:szCs w:val="28"/>
        </w:rPr>
      </w:pPr>
    </w:p>
    <w:p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>Термины и определения История развития.</w:t>
      </w:r>
    </w:p>
    <w:p w:rsidR="00CA42FE" w:rsidRDefault="00CA42FE">
      <w:pPr>
        <w:rPr>
          <w:sz w:val="28"/>
          <w:szCs w:val="28"/>
        </w:rPr>
      </w:pPr>
    </w:p>
    <w:p w:rsidR="00CA42FE" w:rsidRDefault="00135D3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1</w:t>
      </w:r>
    </w:p>
    <w:p w:rsidR="00CA42FE" w:rsidRDefault="00CA42FE">
      <w:pPr>
        <w:jc w:val="center"/>
        <w:rPr>
          <w:b/>
          <w:bCs/>
          <w:sz w:val="28"/>
          <w:szCs w:val="28"/>
        </w:rPr>
      </w:pPr>
    </w:p>
    <w:p w:rsidR="00CA42FE" w:rsidRDefault="00135D3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Принципы построения систем озвучивания концертных программ.</w:t>
      </w:r>
    </w:p>
    <w:p w:rsidR="00CA42FE" w:rsidRDefault="00CA42FE">
      <w:pPr>
        <w:jc w:val="center"/>
        <w:rPr>
          <w:b/>
          <w:bCs/>
          <w:sz w:val="28"/>
          <w:szCs w:val="28"/>
        </w:rPr>
      </w:pPr>
    </w:p>
    <w:p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 xml:space="preserve">1.1 Основные показатели систем озвучивания. Классификация. </w:t>
      </w:r>
    </w:p>
    <w:p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 xml:space="preserve">1.2 Особенности озвучивания концертных программ. Требования. Параметры. </w:t>
      </w:r>
    </w:p>
    <w:p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 xml:space="preserve">1.3. Сосредоточенные, зональные, распределенные системы озвучивания. </w:t>
      </w:r>
    </w:p>
    <w:p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>1.4. Методы расчета систем озвучивания концертных программ. Примеры реализации.</w:t>
      </w:r>
    </w:p>
    <w:p w:rsidR="00CA42FE" w:rsidRDefault="00CA42FE">
      <w:pPr>
        <w:rPr>
          <w:sz w:val="28"/>
          <w:szCs w:val="28"/>
        </w:rPr>
      </w:pPr>
    </w:p>
    <w:p w:rsidR="00CA42FE" w:rsidRDefault="00135D3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2</w:t>
      </w:r>
    </w:p>
    <w:p w:rsidR="00CA42FE" w:rsidRDefault="00CA42FE">
      <w:pPr>
        <w:jc w:val="center"/>
        <w:rPr>
          <w:b/>
          <w:bCs/>
          <w:sz w:val="28"/>
          <w:szCs w:val="28"/>
        </w:rPr>
      </w:pPr>
    </w:p>
    <w:p w:rsidR="00CA42FE" w:rsidRDefault="00135D3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Принципы построения систем озвучивания и звукоусиления концертных программ.</w:t>
      </w:r>
    </w:p>
    <w:p w:rsidR="00CA42FE" w:rsidRDefault="00CA42FE">
      <w:pPr>
        <w:jc w:val="center"/>
        <w:rPr>
          <w:b/>
          <w:bCs/>
          <w:sz w:val="28"/>
          <w:szCs w:val="28"/>
        </w:rPr>
      </w:pPr>
    </w:p>
    <w:p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lastRenderedPageBreak/>
        <w:t>2.1.</w:t>
      </w:r>
      <w:r>
        <w:rPr>
          <w:sz w:val="28"/>
          <w:szCs w:val="28"/>
        </w:rPr>
        <w:tab/>
        <w:t>Основные принципы построения систем озвучивания в закрытых помещениях.</w:t>
      </w:r>
    </w:p>
    <w:p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>2.2.</w:t>
      </w:r>
      <w:r>
        <w:rPr>
          <w:sz w:val="28"/>
          <w:szCs w:val="28"/>
        </w:rPr>
        <w:tab/>
        <w:t>Системы озвучивания в залах ятя речи, музыки, многоцелевого назначения. Способы проектирования и методы оценки.</w:t>
      </w:r>
    </w:p>
    <w:p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>2.3.</w:t>
      </w:r>
      <w:r>
        <w:rPr>
          <w:sz w:val="28"/>
          <w:szCs w:val="28"/>
        </w:rPr>
        <w:tab/>
        <w:t>Системы</w:t>
      </w:r>
      <w:r>
        <w:rPr>
          <w:sz w:val="28"/>
          <w:szCs w:val="28"/>
        </w:rPr>
        <w:tab/>
        <w:t>звукоусиления. Акустическая обратная связь. Способы подавления.</w:t>
      </w:r>
    </w:p>
    <w:p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>2.4.</w:t>
      </w:r>
      <w:r>
        <w:rPr>
          <w:sz w:val="28"/>
          <w:szCs w:val="28"/>
        </w:rPr>
        <w:tab/>
        <w:t>Методы</w:t>
      </w:r>
      <w:r>
        <w:rPr>
          <w:sz w:val="28"/>
          <w:szCs w:val="28"/>
        </w:rPr>
        <w:tab/>
        <w:t>измерений. Оценки разборчивости речи. Методы опенки качества звучания.</w:t>
      </w:r>
    </w:p>
    <w:p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>2.5.</w:t>
      </w:r>
      <w:r>
        <w:rPr>
          <w:sz w:val="28"/>
          <w:szCs w:val="28"/>
        </w:rPr>
        <w:tab/>
        <w:t>Конференц-системы.</w:t>
      </w:r>
      <w:r>
        <w:rPr>
          <w:sz w:val="28"/>
          <w:szCs w:val="28"/>
        </w:rPr>
        <w:tab/>
        <w:t xml:space="preserve">Системы перевода речей (проводные, </w:t>
      </w:r>
      <w:proofErr w:type="gramStart"/>
      <w:r>
        <w:rPr>
          <w:sz w:val="28"/>
          <w:szCs w:val="28"/>
        </w:rPr>
        <w:t>радио- системы</w:t>
      </w:r>
      <w:proofErr w:type="gramEnd"/>
      <w:r>
        <w:rPr>
          <w:sz w:val="28"/>
          <w:szCs w:val="28"/>
        </w:rPr>
        <w:t>, системы с инфракрасным управлением).</w:t>
      </w:r>
    </w:p>
    <w:p w:rsidR="00CA42FE" w:rsidRDefault="00CA42FE">
      <w:pPr>
        <w:rPr>
          <w:sz w:val="28"/>
          <w:szCs w:val="28"/>
        </w:rPr>
      </w:pPr>
    </w:p>
    <w:p w:rsidR="00CA42FE" w:rsidRDefault="00CA42FE">
      <w:pPr>
        <w:rPr>
          <w:sz w:val="28"/>
          <w:szCs w:val="28"/>
        </w:rPr>
      </w:pPr>
    </w:p>
    <w:p w:rsidR="00CA42FE" w:rsidRDefault="00135D3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3</w:t>
      </w:r>
    </w:p>
    <w:p w:rsidR="00CA42FE" w:rsidRDefault="00CA42FE">
      <w:pPr>
        <w:jc w:val="center"/>
        <w:rPr>
          <w:b/>
          <w:bCs/>
          <w:sz w:val="28"/>
          <w:szCs w:val="28"/>
        </w:rPr>
      </w:pPr>
    </w:p>
    <w:p w:rsidR="00CA42FE" w:rsidRDefault="00135D3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Электроакустическая аппаратура для систем озвучивания и звукоусиления концертных программ.</w:t>
      </w:r>
    </w:p>
    <w:p w:rsidR="00CA42FE" w:rsidRDefault="00CA42FE">
      <w:pPr>
        <w:jc w:val="center"/>
        <w:rPr>
          <w:b/>
          <w:bCs/>
          <w:sz w:val="28"/>
          <w:szCs w:val="28"/>
        </w:rPr>
      </w:pPr>
    </w:p>
    <w:p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>3.1</w:t>
      </w:r>
      <w:r>
        <w:rPr>
          <w:sz w:val="28"/>
          <w:szCs w:val="28"/>
        </w:rPr>
        <w:tab/>
        <w:t>Параметры электроакустической аппаратуры. Классификация электроакустической аппаратуры. Основы устройства электроакустической аппаратуры.</w:t>
      </w:r>
    </w:p>
    <w:p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>3.2</w:t>
      </w:r>
      <w:r>
        <w:rPr>
          <w:sz w:val="28"/>
          <w:szCs w:val="28"/>
        </w:rPr>
        <w:tab/>
        <w:t xml:space="preserve">Основные виды электроакустической аппаратуры (звуковые колонки, настенные, потолочные и портальные акустические системы, рупорные громкоговорители, микрофоны, мониторы, </w:t>
      </w:r>
      <w:proofErr w:type="spellStart"/>
      <w:r>
        <w:rPr>
          <w:sz w:val="28"/>
          <w:szCs w:val="28"/>
        </w:rPr>
        <w:t>кроссоверы</w:t>
      </w:r>
      <w:proofErr w:type="spellEnd"/>
      <w:r>
        <w:rPr>
          <w:sz w:val="28"/>
          <w:szCs w:val="28"/>
        </w:rPr>
        <w:t>, эквалайзеры, устройства подавления обратной связи и т. д.)</w:t>
      </w:r>
    </w:p>
    <w:p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>4.1.</w:t>
      </w:r>
      <w:r>
        <w:rPr>
          <w:sz w:val="28"/>
          <w:szCs w:val="28"/>
        </w:rPr>
        <w:tab/>
        <w:t>Системы</w:t>
      </w:r>
      <w:r>
        <w:rPr>
          <w:sz w:val="28"/>
          <w:szCs w:val="28"/>
        </w:rPr>
        <w:tab/>
        <w:t xml:space="preserve">искусственной реверберации. Механические, электронные и цифровые ревербераторы. Системы </w:t>
      </w:r>
      <w:proofErr w:type="spellStart"/>
      <w:r>
        <w:rPr>
          <w:sz w:val="28"/>
          <w:szCs w:val="28"/>
        </w:rPr>
        <w:t>амбиофонии</w:t>
      </w:r>
      <w:proofErr w:type="spellEnd"/>
      <w:r>
        <w:rPr>
          <w:sz w:val="28"/>
          <w:szCs w:val="28"/>
        </w:rPr>
        <w:t>.</w:t>
      </w:r>
    </w:p>
    <w:p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>4.2.</w:t>
      </w:r>
      <w:r>
        <w:rPr>
          <w:sz w:val="28"/>
          <w:szCs w:val="28"/>
        </w:rPr>
        <w:tab/>
        <w:t xml:space="preserve">Цифровые адаптивные процессоры для управления структурой </w:t>
      </w:r>
      <w:proofErr w:type="spellStart"/>
      <w:r>
        <w:rPr>
          <w:sz w:val="28"/>
          <w:szCs w:val="28"/>
        </w:rPr>
        <w:t>реверберационного</w:t>
      </w:r>
      <w:proofErr w:type="spellEnd"/>
      <w:r>
        <w:rPr>
          <w:sz w:val="28"/>
          <w:szCs w:val="28"/>
        </w:rPr>
        <w:t xml:space="preserve"> процесса в помещении.</w:t>
      </w:r>
    </w:p>
    <w:p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>4.3.</w:t>
      </w:r>
      <w:r>
        <w:rPr>
          <w:sz w:val="28"/>
          <w:szCs w:val="28"/>
        </w:rPr>
        <w:tab/>
        <w:t xml:space="preserve">Методы компьютерного моделирования акустических процессов в помещении. </w:t>
      </w:r>
      <w:proofErr w:type="spellStart"/>
      <w:r>
        <w:rPr>
          <w:sz w:val="28"/>
          <w:szCs w:val="28"/>
        </w:rPr>
        <w:t>Аурализация</w:t>
      </w:r>
      <w:proofErr w:type="spellEnd"/>
    </w:p>
    <w:p w:rsidR="00CA42FE" w:rsidRDefault="00CA42FE">
      <w:pPr>
        <w:rPr>
          <w:sz w:val="28"/>
          <w:szCs w:val="28"/>
        </w:rPr>
      </w:pPr>
    </w:p>
    <w:p w:rsidR="00CA42FE" w:rsidRDefault="00135D3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Заключение</w:t>
      </w:r>
    </w:p>
    <w:p w:rsidR="00CA42FE" w:rsidRDefault="00CA42FE">
      <w:pPr>
        <w:jc w:val="center"/>
        <w:rPr>
          <w:b/>
          <w:bCs/>
          <w:sz w:val="28"/>
          <w:szCs w:val="28"/>
        </w:rPr>
      </w:pPr>
    </w:p>
    <w:p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>Пути и перспективы создания трехмерного звукового виртуального пространства.</w:t>
      </w:r>
    </w:p>
    <w:p w:rsidR="00CA42FE" w:rsidRDefault="00CA42FE">
      <w:pPr>
        <w:tabs>
          <w:tab w:val="left" w:pos="8789"/>
          <w:tab w:val="left" w:pos="9214"/>
        </w:tabs>
        <w:spacing w:line="276" w:lineRule="auto"/>
        <w:ind w:right="-1" w:firstLine="709"/>
        <w:jc w:val="both"/>
      </w:pPr>
    </w:p>
    <w:p w:rsidR="00142AD8" w:rsidRDefault="00142AD8">
      <w:pPr>
        <w:tabs>
          <w:tab w:val="left" w:pos="8789"/>
          <w:tab w:val="left" w:pos="9214"/>
        </w:tabs>
        <w:spacing w:line="276" w:lineRule="auto"/>
        <w:ind w:right="-1" w:firstLine="709"/>
        <w:jc w:val="both"/>
      </w:pPr>
    </w:p>
    <w:p w:rsidR="00142AD8" w:rsidRDefault="00142AD8">
      <w:pPr>
        <w:tabs>
          <w:tab w:val="left" w:pos="8789"/>
          <w:tab w:val="left" w:pos="9214"/>
        </w:tabs>
        <w:spacing w:line="276" w:lineRule="auto"/>
        <w:ind w:right="-1" w:firstLine="709"/>
        <w:jc w:val="both"/>
      </w:pPr>
    </w:p>
    <w:p w:rsidR="00CA42FE" w:rsidRPr="00A56C21" w:rsidRDefault="00135D35" w:rsidP="00A56C21">
      <w:pPr>
        <w:pStyle w:val="a7"/>
        <w:keepNext/>
        <w:keepLines/>
        <w:numPr>
          <w:ilvl w:val="0"/>
          <w:numId w:val="45"/>
        </w:numPr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  <w:bookmarkStart w:id="4" w:name="_Toc14355452"/>
      <w:bookmarkEnd w:id="4"/>
      <w:r w:rsidRPr="00A56C21">
        <w:rPr>
          <w:rFonts w:eastAsia="Arial Unicode MS"/>
          <w:b/>
          <w:caps/>
        </w:rPr>
        <w:t>ОБРАЗОВАТЕЛЬНЫЕ ТЕХНОЛОГИИ</w:t>
      </w:r>
    </w:p>
    <w:p w:rsidR="00A56C21" w:rsidRDefault="00A56C21" w:rsidP="00A56C21">
      <w:pPr>
        <w:pStyle w:val="a7"/>
        <w:keepNext/>
        <w:keepLines/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9"/>
        <w:gridCol w:w="2029"/>
        <w:gridCol w:w="1712"/>
        <w:gridCol w:w="4861"/>
      </w:tblGrid>
      <w:tr w:rsidR="00A56C21" w:rsidRPr="000E5087" w:rsidTr="009D5181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C21" w:rsidRPr="000E5087" w:rsidRDefault="00A56C21" w:rsidP="009D5181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C21" w:rsidRPr="000E5087" w:rsidRDefault="00A56C21" w:rsidP="009D5181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iCs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C21" w:rsidRPr="000E5087" w:rsidRDefault="00A56C21" w:rsidP="009D5181">
            <w:pPr>
              <w:jc w:val="both"/>
              <w:rPr>
                <w:b/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C21" w:rsidRPr="000E5087" w:rsidRDefault="00A56C21" w:rsidP="009D5181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Образовательные технологии</w:t>
            </w:r>
          </w:p>
        </w:tc>
      </w:tr>
      <w:tr w:rsidR="00A56C21" w:rsidRPr="000E5087" w:rsidTr="009D5181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C21" w:rsidRPr="000E5087" w:rsidRDefault="00A56C21" w:rsidP="009D5181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C21" w:rsidRPr="000E5087" w:rsidRDefault="00A56C21" w:rsidP="009D5181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C21" w:rsidRPr="000E5087" w:rsidRDefault="00A56C21" w:rsidP="009D5181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C21" w:rsidRPr="000E5087" w:rsidRDefault="00A56C21" w:rsidP="009D5181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4</w:t>
            </w:r>
          </w:p>
        </w:tc>
      </w:tr>
      <w:tr w:rsidR="00A56C21" w:rsidRPr="000E5087" w:rsidTr="009D5181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6C21" w:rsidRPr="000E5087" w:rsidRDefault="00A56C21" w:rsidP="009D5181">
            <w:pPr>
              <w:jc w:val="both"/>
              <w:rPr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lastRenderedPageBreak/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6C21" w:rsidRPr="000E5087" w:rsidRDefault="00A56C21" w:rsidP="009D5181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Введение.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6C21" w:rsidRPr="000E5087" w:rsidRDefault="00A56C21" w:rsidP="009D5181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 xml:space="preserve"> </w:t>
            </w:r>
          </w:p>
          <w:p w:rsidR="00A56C21" w:rsidRPr="000E5087" w:rsidRDefault="00A56C21" w:rsidP="009D5181">
            <w:pPr>
              <w:jc w:val="both"/>
              <w:rPr>
                <w:iCs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6C21" w:rsidRPr="000E5087" w:rsidRDefault="00A56C21" w:rsidP="009D5181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  <w:lang w:eastAsia="ru-RU"/>
              </w:rPr>
              <w:t>проблематизации</w:t>
            </w:r>
            <w:proofErr w:type="spellEnd"/>
            <w:r w:rsidRPr="00712FE4">
              <w:rPr>
                <w:iCs/>
                <w:lang w:eastAsia="ru-RU"/>
              </w:rPr>
              <w:t xml:space="preserve"> материала </w:t>
            </w:r>
          </w:p>
        </w:tc>
      </w:tr>
      <w:tr w:rsidR="00A56C21" w:rsidRPr="000E5087" w:rsidTr="009D5181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6C21" w:rsidRPr="000E5087" w:rsidRDefault="00A56C21" w:rsidP="009D5181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6C21" w:rsidRPr="000E5087" w:rsidRDefault="00A56C21" w:rsidP="009D5181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1</w:t>
            </w:r>
            <w:r w:rsidRPr="000E5087">
              <w:rPr>
                <w:iCs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6C21" w:rsidRPr="000E5087" w:rsidRDefault="00A56C21" w:rsidP="009D5181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A56C21" w:rsidRPr="000E5087" w:rsidRDefault="00A56C21" w:rsidP="009D5181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6C21" w:rsidRPr="000E5087" w:rsidRDefault="00A56C21" w:rsidP="009D5181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  <w:lang w:eastAsia="ru-RU"/>
              </w:rPr>
              <w:t>проблематизации</w:t>
            </w:r>
            <w:proofErr w:type="spellEnd"/>
            <w:r w:rsidRPr="00712FE4">
              <w:rPr>
                <w:iCs/>
                <w:lang w:eastAsia="ru-RU"/>
              </w:rPr>
              <w:t xml:space="preserve"> материала </w:t>
            </w:r>
          </w:p>
        </w:tc>
      </w:tr>
      <w:tr w:rsidR="00A56C21" w:rsidRPr="000E5087" w:rsidTr="009D5181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6C21" w:rsidRPr="000E5087" w:rsidRDefault="00A56C21" w:rsidP="009D5181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6C21" w:rsidRPr="000E5087" w:rsidRDefault="00A56C21" w:rsidP="009D5181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2</w:t>
            </w:r>
            <w:r w:rsidRPr="000E5087">
              <w:rPr>
                <w:iCs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6C21" w:rsidRPr="000E5087" w:rsidRDefault="00A56C21" w:rsidP="009D5181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A56C21" w:rsidRPr="000E5087" w:rsidRDefault="00A56C21" w:rsidP="009D5181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6C21" w:rsidRPr="000E5087" w:rsidRDefault="00A56C21" w:rsidP="009D5181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  <w:lang w:eastAsia="ru-RU"/>
              </w:rPr>
              <w:t>проблематизации</w:t>
            </w:r>
            <w:proofErr w:type="spellEnd"/>
            <w:r w:rsidRPr="00712FE4">
              <w:rPr>
                <w:iCs/>
                <w:lang w:eastAsia="ru-RU"/>
              </w:rPr>
              <w:t xml:space="preserve"> материала </w:t>
            </w:r>
          </w:p>
        </w:tc>
      </w:tr>
      <w:tr w:rsidR="00A56C21" w:rsidRPr="000E5087" w:rsidTr="009D5181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6C21" w:rsidRPr="000E5087" w:rsidRDefault="00A56C21" w:rsidP="009D5181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6C21" w:rsidRPr="000E5087" w:rsidRDefault="00A56C21" w:rsidP="009D5181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3</w:t>
            </w:r>
            <w:r w:rsidRPr="000E5087">
              <w:rPr>
                <w:iCs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6C21" w:rsidRPr="000E5087" w:rsidRDefault="00A56C21" w:rsidP="009D5181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A56C21" w:rsidRPr="000E5087" w:rsidRDefault="00A56C21" w:rsidP="009D5181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6C21" w:rsidRPr="000E5087" w:rsidRDefault="00A56C21" w:rsidP="009D5181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  <w:lang w:eastAsia="ru-RU"/>
              </w:rPr>
              <w:t>проблематизации</w:t>
            </w:r>
            <w:proofErr w:type="spellEnd"/>
            <w:r w:rsidRPr="00712FE4">
              <w:rPr>
                <w:iCs/>
                <w:lang w:eastAsia="ru-RU"/>
              </w:rPr>
              <w:t xml:space="preserve"> материала </w:t>
            </w:r>
          </w:p>
        </w:tc>
      </w:tr>
      <w:tr w:rsidR="00A56C21" w:rsidRPr="000E5087" w:rsidTr="009D5181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6C21" w:rsidRPr="000E5087" w:rsidRDefault="00A56C21" w:rsidP="009D5181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6C21" w:rsidRPr="000E5087" w:rsidRDefault="00A56C21" w:rsidP="009D5181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Заключение.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6C21" w:rsidRPr="000E5087" w:rsidRDefault="00A56C21" w:rsidP="009D5181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A56C21" w:rsidRPr="000E5087" w:rsidRDefault="00A56C21" w:rsidP="009D5181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6C21" w:rsidRPr="000E5087" w:rsidRDefault="00A56C21" w:rsidP="009D5181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  <w:lang w:eastAsia="ru-RU"/>
              </w:rPr>
              <w:t>проблематизации</w:t>
            </w:r>
            <w:proofErr w:type="spellEnd"/>
            <w:r w:rsidRPr="00712FE4">
              <w:rPr>
                <w:iCs/>
                <w:lang w:eastAsia="ru-RU"/>
              </w:rPr>
              <w:t xml:space="preserve"> материала </w:t>
            </w:r>
          </w:p>
        </w:tc>
      </w:tr>
    </w:tbl>
    <w:p w:rsidR="00A56C21" w:rsidRDefault="00A56C21" w:rsidP="00A56C21">
      <w:pPr>
        <w:jc w:val="both"/>
        <w:rPr>
          <w:iCs/>
          <w:lang w:eastAsia="ru-RU"/>
        </w:rPr>
      </w:pPr>
      <w:r>
        <w:rPr>
          <w:iCs/>
          <w:lang w:eastAsia="ru-RU"/>
        </w:rPr>
        <w:t xml:space="preserve">            </w:t>
      </w:r>
    </w:p>
    <w:p w:rsidR="00A56C21" w:rsidRDefault="00A56C21" w:rsidP="00A56C21">
      <w:pPr>
        <w:jc w:val="both"/>
        <w:rPr>
          <w:iCs/>
          <w:lang w:eastAsia="ru-RU"/>
        </w:rPr>
      </w:pPr>
    </w:p>
    <w:p w:rsidR="00A56C21" w:rsidRPr="00CF1BE9" w:rsidRDefault="00A56C21" w:rsidP="00A56C21">
      <w:pPr>
        <w:jc w:val="both"/>
        <w:rPr>
          <w:iCs/>
          <w:lang w:eastAsia="ru-RU"/>
        </w:rPr>
      </w:pPr>
      <w:r>
        <w:rPr>
          <w:iCs/>
          <w:lang w:eastAsia="ru-RU"/>
        </w:rPr>
        <w:t xml:space="preserve">            </w:t>
      </w:r>
      <w:r w:rsidRPr="00CF1BE9">
        <w:rPr>
          <w:iCs/>
          <w:lang w:eastAsia="ru-RU"/>
        </w:rPr>
        <w:t xml:space="preserve">Основная цель образовательных технологий - формирование </w:t>
      </w:r>
      <w:proofErr w:type="gramStart"/>
      <w:r w:rsidRPr="00CF1BE9">
        <w:rPr>
          <w:iCs/>
          <w:lang w:eastAsia="ru-RU"/>
        </w:rPr>
        <w:t>компетенций</w:t>
      </w:r>
      <w:proofErr w:type="gramEnd"/>
      <w:r w:rsidRPr="00CF1BE9">
        <w:rPr>
          <w:iCs/>
          <w:lang w:eastAsia="ru-RU"/>
        </w:rPr>
        <w:t xml:space="preserve">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A56C21" w:rsidRPr="00CF1BE9" w:rsidRDefault="00A56C21" w:rsidP="00A56C21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iCs/>
          <w:kern w:val="3"/>
          <w:lang w:eastAsia="ru-RU"/>
        </w:rPr>
      </w:pPr>
      <w:r w:rsidRPr="00CF1BE9">
        <w:rPr>
          <w:iCs/>
          <w:lang w:eastAsia="ru-RU"/>
        </w:rPr>
        <w:t>Учебн</w:t>
      </w:r>
      <w:r w:rsidRPr="00CF1BE9">
        <w:rPr>
          <w:iCs/>
          <w:kern w:val="3"/>
          <w:lang w:eastAsia="ru-RU"/>
        </w:rPr>
        <w:t>ые</w:t>
      </w:r>
      <w:r w:rsidRPr="00CF1BE9">
        <w:rPr>
          <w:iCs/>
          <w:lang w:eastAsia="ru-RU"/>
        </w:rPr>
        <w:t xml:space="preserve"> аудитори</w:t>
      </w:r>
      <w:r w:rsidRPr="00CF1BE9">
        <w:rPr>
          <w:iCs/>
          <w:kern w:val="3"/>
          <w:lang w:eastAsia="ru-RU"/>
        </w:rPr>
        <w:t xml:space="preserve">и </w:t>
      </w:r>
      <w:r w:rsidRPr="00CF1BE9">
        <w:rPr>
          <w:iCs/>
          <w:lang w:eastAsia="ru-RU"/>
        </w:rPr>
        <w:t xml:space="preserve">для проведения лекций, </w:t>
      </w:r>
      <w:r w:rsidRPr="00CF1BE9">
        <w:rPr>
          <w:iCs/>
          <w:kern w:val="3"/>
          <w:lang w:eastAsia="ru-RU"/>
        </w:rPr>
        <w:t xml:space="preserve">практических занятий, </w:t>
      </w:r>
      <w:r w:rsidRPr="00CF1BE9">
        <w:rPr>
          <w:iCs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iCs/>
          <w:kern w:val="3"/>
          <w:lang w:eastAsia="ru-RU"/>
        </w:rPr>
        <w:t>стенды, наглядные пособия, технические средства обучения и пр.</w:t>
      </w:r>
    </w:p>
    <w:p w:rsidR="00CA42FE" w:rsidRDefault="00CA42FE">
      <w:pPr>
        <w:spacing w:line="216" w:lineRule="auto"/>
      </w:pPr>
    </w:p>
    <w:p w:rsidR="00CA42FE" w:rsidRDefault="00135D35" w:rsidP="00A56C21">
      <w:pPr>
        <w:keepNext/>
        <w:keepLines/>
        <w:spacing w:before="240" w:after="60"/>
        <w:ind w:left="360" w:right="1320"/>
        <w:jc w:val="both"/>
        <w:outlineLvl w:val="2"/>
        <w:rPr>
          <w:b/>
          <w:bCs/>
        </w:rPr>
      </w:pPr>
      <w:bookmarkStart w:id="5" w:name="_Toc14355453"/>
      <w:bookmarkEnd w:id="5"/>
      <w:r>
        <w:rPr>
          <w:rFonts w:eastAsia="Arial Unicode MS"/>
          <w:b/>
          <w:caps/>
        </w:rPr>
        <w:t xml:space="preserve">6. </w:t>
      </w:r>
      <w:r w:rsidR="00A56C21" w:rsidRPr="00CF1BE9">
        <w:rPr>
          <w:b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CA42FE" w:rsidRDefault="00A56C21">
      <w:pPr>
        <w:pStyle w:val="a7"/>
        <w:ind w:left="142" w:firstLine="567"/>
        <w:jc w:val="both"/>
        <w:rPr>
          <w:lang w:eastAsia="ru-RU"/>
        </w:rPr>
      </w:pPr>
      <w:r w:rsidRPr="00CF1BE9">
        <w:rPr>
          <w:lang w:eastAsia="ru-RU"/>
        </w:rPr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</w:t>
      </w:r>
      <w:proofErr w:type="spellStart"/>
      <w:r w:rsidRPr="00CF1BE9">
        <w:rPr>
          <w:lang w:eastAsia="ru-RU"/>
        </w:rPr>
        <w:t>компетентностной</w:t>
      </w:r>
      <w:proofErr w:type="spellEnd"/>
      <w:r w:rsidRPr="00CF1BE9">
        <w:rPr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A56C21" w:rsidRDefault="00A56C21">
      <w:pPr>
        <w:pStyle w:val="a7"/>
        <w:ind w:left="142" w:firstLine="567"/>
        <w:jc w:val="both"/>
        <w:rPr>
          <w:lang w:eastAsia="ru-RU"/>
        </w:rPr>
      </w:pPr>
    </w:p>
    <w:p w:rsidR="00A56C21" w:rsidRDefault="00A56C21" w:rsidP="00A56C21">
      <w:pPr>
        <w:pStyle w:val="a7"/>
        <w:ind w:left="142" w:firstLine="567"/>
        <w:jc w:val="center"/>
        <w:rPr>
          <w:b/>
          <w:lang w:eastAsia="ru-RU"/>
        </w:rPr>
      </w:pPr>
      <w:r w:rsidRPr="00A56C21">
        <w:rPr>
          <w:b/>
          <w:lang w:eastAsia="ru-RU"/>
        </w:rPr>
        <w:t>Тестовые задания (5-6 семестр)</w:t>
      </w:r>
      <w:r>
        <w:rPr>
          <w:b/>
          <w:lang w:eastAsia="ru-RU"/>
        </w:rPr>
        <w:t>.</w:t>
      </w:r>
    </w:p>
    <w:p w:rsidR="00A56C21" w:rsidRDefault="00A56C21" w:rsidP="00A56C21">
      <w:pPr>
        <w:pStyle w:val="a7"/>
        <w:ind w:left="142" w:firstLine="567"/>
        <w:jc w:val="center"/>
        <w:rPr>
          <w:b/>
          <w:lang w:eastAsia="ru-RU"/>
        </w:rPr>
      </w:pPr>
    </w:p>
    <w:p w:rsidR="00A56C21" w:rsidRPr="00A56C21" w:rsidRDefault="00A56C21" w:rsidP="00A56C21">
      <w:pPr>
        <w:pStyle w:val="a7"/>
        <w:ind w:left="142" w:firstLine="567"/>
        <w:rPr>
          <w:bCs/>
        </w:rPr>
      </w:pP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1. Единица измерения частоты звуковых колебаний: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Децибел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Герц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Ом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Вольт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Ампер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lastRenderedPageBreak/>
        <w:t xml:space="preserve">2. </w:t>
      </w:r>
      <w:r w:rsidRPr="00893C72">
        <w:rPr>
          <w:bCs/>
        </w:rPr>
        <w:t>Инфразвуком называется звук с частотой: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 xml:space="preserve">Ниже 50 </w:t>
      </w:r>
      <w:proofErr w:type="spellStart"/>
      <w:r w:rsidRPr="00893C72">
        <w:rPr>
          <w:bCs/>
        </w:rPr>
        <w:t>Hz</w:t>
      </w:r>
      <w:proofErr w:type="spellEnd"/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 xml:space="preserve">Выше 1000 </w:t>
      </w:r>
      <w:proofErr w:type="spellStart"/>
      <w:r w:rsidRPr="00893C72">
        <w:rPr>
          <w:bCs/>
        </w:rPr>
        <w:t>Hz</w:t>
      </w:r>
      <w:proofErr w:type="spellEnd"/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 xml:space="preserve">Ниже 20 </w:t>
      </w:r>
      <w:proofErr w:type="spellStart"/>
      <w:r w:rsidRPr="00893C72">
        <w:rPr>
          <w:bCs/>
        </w:rPr>
        <w:t>Hz</w:t>
      </w:r>
      <w:proofErr w:type="spellEnd"/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 xml:space="preserve">Выше 20 </w:t>
      </w:r>
      <w:proofErr w:type="spellStart"/>
      <w:r w:rsidRPr="00893C72">
        <w:rPr>
          <w:bCs/>
        </w:rPr>
        <w:t>kHz</w:t>
      </w:r>
      <w:proofErr w:type="spellEnd"/>
    </w:p>
    <w:p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 xml:space="preserve">Выше 1 </w:t>
      </w:r>
      <w:proofErr w:type="spellStart"/>
      <w:r w:rsidRPr="00893C72">
        <w:rPr>
          <w:bCs/>
        </w:rPr>
        <w:t>GHz</w:t>
      </w:r>
      <w:proofErr w:type="spellEnd"/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3. </w:t>
      </w:r>
      <w:r w:rsidRPr="00893C72">
        <w:rPr>
          <w:bCs/>
        </w:rPr>
        <w:t>Ультразвуком называется звук с частотой: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 xml:space="preserve">Ниже 50 </w:t>
      </w:r>
      <w:proofErr w:type="spellStart"/>
      <w:r w:rsidRPr="00893C72">
        <w:rPr>
          <w:bCs/>
        </w:rPr>
        <w:t>Hz</w:t>
      </w:r>
      <w:proofErr w:type="spellEnd"/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 xml:space="preserve">Выше 1000 </w:t>
      </w:r>
      <w:proofErr w:type="spellStart"/>
      <w:r w:rsidRPr="00893C72">
        <w:rPr>
          <w:bCs/>
        </w:rPr>
        <w:t>Hz</w:t>
      </w:r>
      <w:proofErr w:type="spellEnd"/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 xml:space="preserve">Ниже 20 </w:t>
      </w:r>
      <w:proofErr w:type="spellStart"/>
      <w:r w:rsidRPr="00893C72">
        <w:rPr>
          <w:bCs/>
        </w:rPr>
        <w:t>Hz</w:t>
      </w:r>
      <w:proofErr w:type="spellEnd"/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 xml:space="preserve">Выше 20 </w:t>
      </w:r>
      <w:proofErr w:type="spellStart"/>
      <w:r w:rsidRPr="00893C72">
        <w:rPr>
          <w:bCs/>
        </w:rPr>
        <w:t>kHz</w:t>
      </w:r>
      <w:proofErr w:type="spellEnd"/>
    </w:p>
    <w:p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 xml:space="preserve">Выше 1 </w:t>
      </w:r>
      <w:proofErr w:type="spellStart"/>
      <w:r w:rsidRPr="00893C72">
        <w:rPr>
          <w:bCs/>
        </w:rPr>
        <w:t>GHz</w:t>
      </w:r>
      <w:proofErr w:type="spellEnd"/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4. </w:t>
      </w:r>
      <w:r w:rsidRPr="00893C72">
        <w:rPr>
          <w:bCs/>
        </w:rPr>
        <w:t>Гиперзвуком называется звук с частотой: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 xml:space="preserve">Ниже 50 </w:t>
      </w:r>
      <w:proofErr w:type="spellStart"/>
      <w:r w:rsidRPr="00893C72">
        <w:rPr>
          <w:bCs/>
        </w:rPr>
        <w:t>Hz</w:t>
      </w:r>
      <w:proofErr w:type="spellEnd"/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 xml:space="preserve">Выше 1000 </w:t>
      </w:r>
      <w:proofErr w:type="spellStart"/>
      <w:r w:rsidRPr="00893C72">
        <w:rPr>
          <w:bCs/>
        </w:rPr>
        <w:t>Hz</w:t>
      </w:r>
      <w:proofErr w:type="spellEnd"/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 xml:space="preserve">Ниже 20 </w:t>
      </w:r>
      <w:proofErr w:type="spellStart"/>
      <w:r w:rsidRPr="00893C72">
        <w:rPr>
          <w:bCs/>
        </w:rPr>
        <w:t>Hz</w:t>
      </w:r>
      <w:proofErr w:type="spellEnd"/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 xml:space="preserve">Выше 20 </w:t>
      </w:r>
      <w:proofErr w:type="spellStart"/>
      <w:r w:rsidRPr="00893C72">
        <w:rPr>
          <w:bCs/>
        </w:rPr>
        <w:t>kHz</w:t>
      </w:r>
      <w:proofErr w:type="spellEnd"/>
    </w:p>
    <w:p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 xml:space="preserve">Выше 1 </w:t>
      </w:r>
      <w:proofErr w:type="spellStart"/>
      <w:r w:rsidRPr="00893C72">
        <w:rPr>
          <w:bCs/>
        </w:rPr>
        <w:t>GHz</w:t>
      </w:r>
      <w:proofErr w:type="spellEnd"/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5. </w:t>
      </w:r>
      <w:r w:rsidRPr="00893C72">
        <w:rPr>
          <w:bCs/>
        </w:rPr>
        <w:t>Приблизительная скорость распространения звуковых волн в воздухе: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0.34 мм/с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3.4 м/с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34 м/с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340 м/с</w:t>
      </w:r>
    </w:p>
    <w:p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3400 м/с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6. </w:t>
      </w:r>
      <w:r w:rsidRPr="00893C72">
        <w:rPr>
          <w:bCs/>
        </w:rPr>
        <w:t>Изменение воспринимаемой частоты, вследствие движения источника звука: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Эффект Холла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Эффект Доплера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Эффект Комптона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Эффект Казимира</w:t>
      </w:r>
    </w:p>
    <w:p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 xml:space="preserve">Эффект </w:t>
      </w:r>
      <w:proofErr w:type="spellStart"/>
      <w:r w:rsidRPr="00893C72">
        <w:rPr>
          <w:bCs/>
        </w:rPr>
        <w:t>Даннинга-Крюгера</w:t>
      </w:r>
      <w:proofErr w:type="spellEnd"/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7. </w:t>
      </w:r>
      <w:r w:rsidRPr="00893C72">
        <w:rPr>
          <w:bCs/>
        </w:rPr>
        <w:t>Искривление звукового луча в неоднородной среде: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Рефракция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Дифракция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Интерференция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Поляризация</w:t>
      </w:r>
    </w:p>
    <w:p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Дисперсия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8. </w:t>
      </w:r>
      <w:r w:rsidRPr="00893C72">
        <w:rPr>
          <w:bCs/>
        </w:rPr>
        <w:t>Зависимость фазовой скорости звуковой волны от частоты: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Рефракция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Дифракция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Интерференция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Поляризация</w:t>
      </w:r>
    </w:p>
    <w:p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Дисперсия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lastRenderedPageBreak/>
        <w:t xml:space="preserve">9. </w:t>
      </w:r>
      <w:r w:rsidRPr="00893C72">
        <w:rPr>
          <w:bCs/>
        </w:rPr>
        <w:t>Взаимное увеличение или уменьшение результирующей амплитуды нескольких когерентных волн: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Рефракция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Дифракция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Интерференция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Поляризация</w:t>
      </w:r>
    </w:p>
    <w:p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Дисперсия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10. </w:t>
      </w:r>
      <w:r w:rsidRPr="00893C72">
        <w:rPr>
          <w:bCs/>
        </w:rPr>
        <w:t>Сетевой протокол передачи звука через IP: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DANTE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AES3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ADAT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SPDIF</w:t>
      </w:r>
    </w:p>
    <w:p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MADI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11. </w:t>
      </w:r>
      <w:r w:rsidRPr="00893C72">
        <w:rPr>
          <w:bCs/>
        </w:rPr>
        <w:t>Совмещённая микрофонная стереосистема: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ORTF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MS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DIN</w:t>
      </w:r>
    </w:p>
    <w:p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</w:r>
      <w:proofErr w:type="gramStart"/>
      <w:r w:rsidRPr="00893C72">
        <w:rPr>
          <w:bCs/>
        </w:rPr>
        <w:t>NOSE)</w:t>
      </w:r>
      <w:r w:rsidRPr="00893C72">
        <w:rPr>
          <w:bCs/>
        </w:rPr>
        <w:tab/>
      </w:r>
      <w:proofErr w:type="gramEnd"/>
      <w:r w:rsidRPr="00893C72">
        <w:rPr>
          <w:bCs/>
        </w:rPr>
        <w:t>AB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12. </w:t>
      </w:r>
      <w:r w:rsidRPr="00893C72">
        <w:rPr>
          <w:bCs/>
        </w:rPr>
        <w:t>Разнесённая (раздельная) микрофонная стереосистема: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ORTF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MS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DIN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NOS</w:t>
      </w:r>
    </w:p>
    <w:p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AB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13. </w:t>
      </w:r>
      <w:r w:rsidRPr="00893C72">
        <w:rPr>
          <w:bCs/>
        </w:rPr>
        <w:t>Конденсаторный микрофон подключается к разъёму: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D-Sub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TRS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XLR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</w:r>
      <w:proofErr w:type="spellStart"/>
      <w:r w:rsidRPr="00893C72">
        <w:rPr>
          <w:bCs/>
        </w:rPr>
        <w:t>SpeakON</w:t>
      </w:r>
      <w:proofErr w:type="spellEnd"/>
    </w:p>
    <w:p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RCA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14. </w:t>
      </w:r>
      <w:r w:rsidRPr="00893C72">
        <w:rPr>
          <w:bCs/>
        </w:rPr>
        <w:t>Фантомное питание микшерной консоли включается кнопкой: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Pad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Solo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Mute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48V</w:t>
      </w:r>
    </w:p>
    <w:p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PFL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15. </w:t>
      </w:r>
      <w:r w:rsidRPr="00893C72">
        <w:rPr>
          <w:bCs/>
        </w:rPr>
        <w:t>Для ступенчатого ослабления входного сигнала используется кнопка: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Pad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Solo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Mute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48V</w:t>
      </w:r>
    </w:p>
    <w:p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PFL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16. </w:t>
      </w:r>
      <w:r w:rsidRPr="00893C72">
        <w:rPr>
          <w:bCs/>
        </w:rPr>
        <w:t xml:space="preserve">Для </w:t>
      </w:r>
      <w:proofErr w:type="spellStart"/>
      <w:r w:rsidRPr="00893C72">
        <w:rPr>
          <w:bCs/>
        </w:rPr>
        <w:t>заглушения</w:t>
      </w:r>
      <w:proofErr w:type="spellEnd"/>
      <w:r w:rsidRPr="00893C72">
        <w:rPr>
          <w:bCs/>
        </w:rPr>
        <w:t xml:space="preserve"> канала микшерного пульта используется кнопка: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lastRenderedPageBreak/>
        <w:t>A)</w:t>
      </w:r>
      <w:r w:rsidRPr="00893C72">
        <w:rPr>
          <w:bCs/>
          <w:lang w:val="en-US"/>
        </w:rPr>
        <w:tab/>
        <w:t>Pad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Solo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Mute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48V</w:t>
      </w:r>
    </w:p>
    <w:p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PFL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17. </w:t>
      </w:r>
      <w:r w:rsidRPr="00893C72">
        <w:rPr>
          <w:bCs/>
        </w:rPr>
        <w:t>За ширину частотной полосы отвечает параметр: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Gain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Frequency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Q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</w:r>
      <w:proofErr w:type="spellStart"/>
      <w:r w:rsidRPr="00893C72">
        <w:rPr>
          <w:bCs/>
        </w:rPr>
        <w:t>Type</w:t>
      </w:r>
      <w:proofErr w:type="spellEnd"/>
    </w:p>
    <w:p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</w:r>
      <w:proofErr w:type="spellStart"/>
      <w:r w:rsidRPr="00893C72">
        <w:rPr>
          <w:bCs/>
        </w:rPr>
        <w:t>Bypass</w:t>
      </w:r>
      <w:proofErr w:type="spellEnd"/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18. </w:t>
      </w:r>
      <w:r w:rsidRPr="00893C72">
        <w:rPr>
          <w:bCs/>
        </w:rPr>
        <w:t>10-полосный графический эквалайзер: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1/6-октавный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1/3-октавный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2/3-октавный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1-октавный</w:t>
      </w:r>
    </w:p>
    <w:p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1/2-октавный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19. </w:t>
      </w:r>
      <w:r w:rsidRPr="00893C72">
        <w:rPr>
          <w:bCs/>
        </w:rPr>
        <w:t>15-полосный графический эквалайзер: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1/6-октавный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1/3-октавный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2/3-октавный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1-октавный</w:t>
      </w:r>
    </w:p>
    <w:p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1/2-октавный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20. </w:t>
      </w:r>
      <w:r w:rsidRPr="00893C72">
        <w:rPr>
          <w:bCs/>
        </w:rPr>
        <w:t>20-полосный графический эквалайзер: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1/6-октавный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1/3-октавный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2/3-октавный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1-октавный</w:t>
      </w:r>
    </w:p>
    <w:p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1/2-октавный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21. </w:t>
      </w:r>
      <w:r w:rsidRPr="00893C72">
        <w:rPr>
          <w:bCs/>
        </w:rPr>
        <w:t>31-полосный графический эквалайзер: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1/6-октавный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1/3-октавный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2/3-октавный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1-октавный</w:t>
      </w:r>
    </w:p>
    <w:p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1/2-октавный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22. </w:t>
      </w:r>
      <w:r w:rsidRPr="00893C72">
        <w:rPr>
          <w:bCs/>
        </w:rPr>
        <w:t>51-полосный графический эквалайзер: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1/6-октавный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1/3-октавный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2/3-октавный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1-октавный</w:t>
      </w:r>
    </w:p>
    <w:p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1/2-октавный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23. </w:t>
      </w:r>
      <w:r w:rsidRPr="00893C72">
        <w:rPr>
          <w:bCs/>
        </w:rPr>
        <w:t>Компрессор, степень сжатия которого зависит от уровня входного сигнала: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VCA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lastRenderedPageBreak/>
        <w:t>B)</w:t>
      </w:r>
      <w:r w:rsidRPr="00893C72">
        <w:rPr>
          <w:bCs/>
          <w:lang w:val="en-US"/>
        </w:rPr>
        <w:tab/>
      </w:r>
      <w:proofErr w:type="spellStart"/>
      <w:r w:rsidRPr="00893C72">
        <w:rPr>
          <w:bCs/>
          <w:lang w:val="en-US"/>
        </w:rPr>
        <w:t>Opto</w:t>
      </w:r>
      <w:proofErr w:type="spellEnd"/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FET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</w:r>
      <w:proofErr w:type="spellStart"/>
      <w:r w:rsidRPr="00893C72">
        <w:rPr>
          <w:bCs/>
        </w:rPr>
        <w:t>Vari-Mu</w:t>
      </w:r>
      <w:proofErr w:type="spellEnd"/>
    </w:p>
    <w:p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</w:r>
      <w:proofErr w:type="spellStart"/>
      <w:r w:rsidRPr="00893C72">
        <w:rPr>
          <w:bCs/>
        </w:rPr>
        <w:t>Multiband</w:t>
      </w:r>
      <w:proofErr w:type="spellEnd"/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24. </w:t>
      </w:r>
      <w:r w:rsidRPr="00893C72">
        <w:rPr>
          <w:bCs/>
        </w:rPr>
        <w:t>Компрессор на полевых транзисторах: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VCA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</w:r>
      <w:proofErr w:type="spellStart"/>
      <w:r w:rsidRPr="00893C72">
        <w:rPr>
          <w:bCs/>
          <w:lang w:val="en-US"/>
        </w:rPr>
        <w:t>Opto</w:t>
      </w:r>
      <w:proofErr w:type="spellEnd"/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FET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</w:r>
      <w:proofErr w:type="spellStart"/>
      <w:r w:rsidRPr="00893C72">
        <w:rPr>
          <w:bCs/>
        </w:rPr>
        <w:t>Vari-Mu</w:t>
      </w:r>
      <w:proofErr w:type="spellEnd"/>
    </w:p>
    <w:p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</w:r>
      <w:proofErr w:type="spellStart"/>
      <w:r w:rsidRPr="00893C72">
        <w:rPr>
          <w:bCs/>
        </w:rPr>
        <w:t>Multiband</w:t>
      </w:r>
      <w:proofErr w:type="spellEnd"/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25. </w:t>
      </w:r>
      <w:r w:rsidRPr="00893C72">
        <w:rPr>
          <w:bCs/>
        </w:rPr>
        <w:t>Компрессор, использующий фотоэлемент: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VCA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</w:r>
      <w:proofErr w:type="spellStart"/>
      <w:r w:rsidRPr="00893C72">
        <w:rPr>
          <w:bCs/>
          <w:lang w:val="en-US"/>
        </w:rPr>
        <w:t>Opto</w:t>
      </w:r>
      <w:proofErr w:type="spellEnd"/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FET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</w:r>
      <w:proofErr w:type="spellStart"/>
      <w:r w:rsidRPr="00893C72">
        <w:rPr>
          <w:bCs/>
        </w:rPr>
        <w:t>Vari-Mu</w:t>
      </w:r>
      <w:proofErr w:type="spellEnd"/>
    </w:p>
    <w:p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</w:r>
      <w:proofErr w:type="spellStart"/>
      <w:r w:rsidRPr="00893C72">
        <w:rPr>
          <w:bCs/>
        </w:rPr>
        <w:t>Multiband</w:t>
      </w:r>
      <w:proofErr w:type="spellEnd"/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26. </w:t>
      </w:r>
      <w:r w:rsidRPr="00893C72">
        <w:rPr>
          <w:bCs/>
        </w:rPr>
        <w:t>Многополосный компрессор: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VCA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</w:r>
      <w:proofErr w:type="spellStart"/>
      <w:r w:rsidRPr="00893C72">
        <w:rPr>
          <w:bCs/>
          <w:lang w:val="en-US"/>
        </w:rPr>
        <w:t>Opto</w:t>
      </w:r>
      <w:proofErr w:type="spellEnd"/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FET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</w:r>
      <w:proofErr w:type="spellStart"/>
      <w:r w:rsidRPr="00893C72">
        <w:rPr>
          <w:bCs/>
        </w:rPr>
        <w:t>Vari-Mu</w:t>
      </w:r>
      <w:proofErr w:type="spellEnd"/>
    </w:p>
    <w:p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</w:r>
      <w:proofErr w:type="spellStart"/>
      <w:r w:rsidRPr="00893C72">
        <w:rPr>
          <w:bCs/>
        </w:rPr>
        <w:t>Multiband</w:t>
      </w:r>
      <w:proofErr w:type="spellEnd"/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27. </w:t>
      </w:r>
      <w:r w:rsidRPr="00893C72">
        <w:rPr>
          <w:bCs/>
        </w:rPr>
        <w:t>Прибор для преобразования несимметричного звукового сигнала в симметричный: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Stage Box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Patch Bay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</w:r>
      <w:proofErr w:type="spellStart"/>
      <w:r w:rsidRPr="00893C72">
        <w:rPr>
          <w:bCs/>
          <w:lang w:val="en-US"/>
        </w:rPr>
        <w:t>Reamp</w:t>
      </w:r>
      <w:proofErr w:type="spellEnd"/>
      <w:r w:rsidRPr="00893C72">
        <w:rPr>
          <w:bCs/>
          <w:lang w:val="en-US"/>
        </w:rPr>
        <w:t xml:space="preserve"> Box  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D)</w:t>
      </w:r>
      <w:r w:rsidRPr="00893C72">
        <w:rPr>
          <w:bCs/>
          <w:lang w:val="en-US"/>
        </w:rPr>
        <w:tab/>
        <w:t>DI Box</w:t>
      </w:r>
    </w:p>
    <w:p w:rsid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E)</w:t>
      </w:r>
      <w:r w:rsidRPr="00893C72">
        <w:rPr>
          <w:bCs/>
          <w:lang w:val="en-US"/>
        </w:rPr>
        <w:tab/>
        <w:t>Boom Box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9D5181">
        <w:rPr>
          <w:bCs/>
          <w:lang w:val="en-US"/>
        </w:rPr>
        <w:t xml:space="preserve">28. </w:t>
      </w:r>
      <w:r w:rsidRPr="00893C72">
        <w:rPr>
          <w:bCs/>
        </w:rPr>
        <w:t>СЧ</w:t>
      </w:r>
      <w:r w:rsidRPr="00893C72">
        <w:rPr>
          <w:bCs/>
          <w:lang w:val="en-US"/>
        </w:rPr>
        <w:t xml:space="preserve"> </w:t>
      </w:r>
      <w:r w:rsidRPr="00893C72">
        <w:rPr>
          <w:bCs/>
        </w:rPr>
        <w:t>динамик</w:t>
      </w:r>
      <w:r w:rsidRPr="00893C72">
        <w:rPr>
          <w:bCs/>
          <w:lang w:val="en-US"/>
        </w:rPr>
        <w:t>: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Tweeter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</w:r>
      <w:proofErr w:type="spellStart"/>
      <w:r w:rsidRPr="00893C72">
        <w:rPr>
          <w:bCs/>
          <w:lang w:val="en-US"/>
        </w:rPr>
        <w:t>Midwoofer</w:t>
      </w:r>
      <w:proofErr w:type="spellEnd"/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Subwoofer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D)</w:t>
      </w:r>
      <w:r w:rsidRPr="00893C72">
        <w:rPr>
          <w:bCs/>
          <w:lang w:val="en-US"/>
        </w:rPr>
        <w:tab/>
        <w:t>Wide-Range</w:t>
      </w:r>
    </w:p>
    <w:p w:rsid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E)</w:t>
      </w:r>
      <w:r w:rsidRPr="00893C72">
        <w:rPr>
          <w:bCs/>
          <w:lang w:val="en-US"/>
        </w:rPr>
        <w:tab/>
        <w:t>Mid-Range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9D5181">
        <w:rPr>
          <w:bCs/>
          <w:lang w:val="en-US"/>
        </w:rPr>
        <w:t xml:space="preserve">29. </w:t>
      </w:r>
      <w:r w:rsidRPr="00893C72">
        <w:rPr>
          <w:bCs/>
        </w:rPr>
        <w:t>ВЧ</w:t>
      </w:r>
      <w:r w:rsidRPr="00893C72">
        <w:rPr>
          <w:bCs/>
          <w:lang w:val="en-US"/>
        </w:rPr>
        <w:t xml:space="preserve"> </w:t>
      </w:r>
      <w:r w:rsidRPr="00893C72">
        <w:rPr>
          <w:bCs/>
        </w:rPr>
        <w:t>динамик</w:t>
      </w:r>
      <w:r w:rsidRPr="00893C72">
        <w:rPr>
          <w:bCs/>
          <w:lang w:val="en-US"/>
        </w:rPr>
        <w:t>: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Tweeter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Woofer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Subwoofer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D)</w:t>
      </w:r>
      <w:r w:rsidRPr="00893C72">
        <w:rPr>
          <w:bCs/>
          <w:lang w:val="en-US"/>
        </w:rPr>
        <w:tab/>
        <w:t>Wide-Range</w:t>
      </w:r>
    </w:p>
    <w:p w:rsid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E)</w:t>
      </w:r>
      <w:r w:rsidRPr="00893C72">
        <w:rPr>
          <w:bCs/>
          <w:lang w:val="en-US"/>
        </w:rPr>
        <w:tab/>
        <w:t>Mid-Range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30. </w:t>
      </w:r>
      <w:r w:rsidRPr="00893C72">
        <w:rPr>
          <w:bCs/>
        </w:rPr>
        <w:t>Широкополосный динамик:</w:t>
      </w:r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</w:r>
      <w:proofErr w:type="spellStart"/>
      <w:r w:rsidRPr="00893C72">
        <w:rPr>
          <w:bCs/>
        </w:rPr>
        <w:t>Tweeter</w:t>
      </w:r>
      <w:proofErr w:type="spellEnd"/>
    </w:p>
    <w:p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lastRenderedPageBreak/>
        <w:t>B)</w:t>
      </w:r>
      <w:r w:rsidRPr="00893C72">
        <w:rPr>
          <w:bCs/>
        </w:rPr>
        <w:tab/>
      </w:r>
      <w:proofErr w:type="spellStart"/>
      <w:r w:rsidRPr="00893C72">
        <w:rPr>
          <w:bCs/>
        </w:rPr>
        <w:t>Woofer</w:t>
      </w:r>
      <w:proofErr w:type="spellEnd"/>
    </w:p>
    <w:p w:rsidR="00893C72" w:rsidRPr="009D5181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9D5181">
        <w:rPr>
          <w:bCs/>
          <w:lang w:val="en-US"/>
        </w:rPr>
        <w:t>C)</w:t>
      </w:r>
      <w:r w:rsidRPr="009D5181">
        <w:rPr>
          <w:bCs/>
          <w:lang w:val="en-US"/>
        </w:rPr>
        <w:tab/>
        <w:t>Subwoofer</w:t>
      </w:r>
    </w:p>
    <w:p w:rsidR="00893C72" w:rsidRPr="009D5181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9D5181">
        <w:rPr>
          <w:bCs/>
          <w:lang w:val="en-US"/>
        </w:rPr>
        <w:t>D)</w:t>
      </w:r>
      <w:r w:rsidRPr="009D5181">
        <w:rPr>
          <w:bCs/>
          <w:lang w:val="en-US"/>
        </w:rPr>
        <w:tab/>
        <w:t>Wide-Range</w:t>
      </w:r>
    </w:p>
    <w:p w:rsidR="00CA42FE" w:rsidRPr="009D5181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9D5181">
        <w:rPr>
          <w:bCs/>
          <w:lang w:val="en-US"/>
        </w:rPr>
        <w:t>E)</w:t>
      </w:r>
      <w:r w:rsidRPr="009D5181">
        <w:rPr>
          <w:bCs/>
          <w:lang w:val="en-US"/>
        </w:rPr>
        <w:tab/>
        <w:t>Mid-Range</w:t>
      </w:r>
    </w:p>
    <w:p w:rsidR="00893C72" w:rsidRPr="009D5181" w:rsidRDefault="00893C72">
      <w:pPr>
        <w:pStyle w:val="a7"/>
        <w:ind w:left="142" w:firstLine="567"/>
        <w:jc w:val="both"/>
        <w:rPr>
          <w:bCs/>
          <w:lang w:val="en-US"/>
        </w:rPr>
      </w:pPr>
    </w:p>
    <w:p w:rsidR="00893C72" w:rsidRPr="009D5181" w:rsidRDefault="00893C72">
      <w:pPr>
        <w:pStyle w:val="a7"/>
        <w:ind w:left="142" w:firstLine="567"/>
        <w:jc w:val="both"/>
        <w:rPr>
          <w:bCs/>
          <w:lang w:val="en-US"/>
        </w:rPr>
      </w:pPr>
    </w:p>
    <w:p w:rsidR="00CA42FE" w:rsidRDefault="00893C72" w:rsidP="00893C7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текущего контроля.</w:t>
      </w:r>
    </w:p>
    <w:p w:rsidR="00CA42FE" w:rsidRDefault="00CA42FE">
      <w:pPr>
        <w:ind w:left="720"/>
        <w:jc w:val="both"/>
        <w:rPr>
          <w:sz w:val="28"/>
          <w:szCs w:val="28"/>
        </w:rPr>
      </w:pPr>
    </w:p>
    <w:p w:rsidR="00CA42FE" w:rsidRDefault="00893C72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35D35">
        <w:rPr>
          <w:sz w:val="28"/>
          <w:szCs w:val="28"/>
        </w:rPr>
        <w:t>Примеры реализации систем озвучивания и звукоусиления концертных программ</w:t>
      </w:r>
    </w:p>
    <w:p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История развития систем озвучивания и звукоусиления концертных программ.</w:t>
      </w:r>
    </w:p>
    <w:p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Основные показатели систем озвучивания концертных программ. Классификация.</w:t>
      </w:r>
    </w:p>
    <w:p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Особенности озвучивания концертных программ. Требования. Параметры.</w:t>
      </w:r>
    </w:p>
    <w:p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>Сосредоточенные, зональные, распределенные системы озвучивания.</w:t>
      </w:r>
    </w:p>
    <w:p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>Методы расчета систем озвучивания и звукоусиления концертных программ.</w:t>
      </w:r>
    </w:p>
    <w:p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>7. Основные принципы построения систем озвучивания в закрытых помещениях. Распределенные и сосредоточенные системы.</w:t>
      </w:r>
    </w:p>
    <w:p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  <w:t>Системы озвучивания в залах для речи, музыки, многоцелевого назначения. Способы проектирования и методы оценки.</w:t>
      </w:r>
    </w:p>
    <w:p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  <w:t>Системы звукоусиления концертных программ. Акустическая обратная связь. Способы подавления акустической обратной связи.</w:t>
      </w:r>
    </w:p>
    <w:p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>10. Пути создания трехмерного звукового виртуального пространства.</w:t>
      </w:r>
    </w:p>
    <w:p w:rsidR="00CA42FE" w:rsidRDefault="00CA42FE">
      <w:pPr>
        <w:ind w:left="360"/>
        <w:jc w:val="center"/>
        <w:rPr>
          <w:b/>
          <w:bCs/>
          <w:sz w:val="28"/>
          <w:szCs w:val="28"/>
        </w:rPr>
      </w:pPr>
    </w:p>
    <w:p w:rsidR="00CA42FE" w:rsidRDefault="00135D35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вопросов к экзамену</w:t>
      </w:r>
    </w:p>
    <w:p w:rsidR="00CA42FE" w:rsidRDefault="00CA42FE">
      <w:pPr>
        <w:ind w:left="360"/>
        <w:jc w:val="center"/>
        <w:rPr>
          <w:b/>
          <w:bCs/>
          <w:sz w:val="28"/>
          <w:szCs w:val="28"/>
        </w:rPr>
      </w:pPr>
    </w:p>
    <w:p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Примеры реализации систем озвучивания и звукоусиления концертных программ</w:t>
      </w:r>
    </w:p>
    <w:p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История развития систем озвучивания и звукоусиления концертных программ.</w:t>
      </w:r>
    </w:p>
    <w:p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 xml:space="preserve">Основные показатели систем озвучивания концертных программ. Классификация. </w:t>
      </w:r>
    </w:p>
    <w:p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Особенности озвучивания концертных программ.</w:t>
      </w:r>
    </w:p>
    <w:p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>Сосредоточенные, зональные, распределенные системы озвучивания.</w:t>
      </w:r>
    </w:p>
    <w:p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>Методы расчета систем озвучивания и звукоусиления концертных программ.</w:t>
      </w:r>
    </w:p>
    <w:p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  <w:t>Основные принципы построения систем озвучивания в закрытых помещениях.</w:t>
      </w:r>
    </w:p>
    <w:p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  <w:t>Распределенные и сосредоточенные системы.</w:t>
      </w:r>
    </w:p>
    <w:p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  <w:t>Системы озвучивания в залах для речи, музыки, многоцелевого назначения.</w:t>
      </w:r>
    </w:p>
    <w:p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>10.</w:t>
      </w:r>
      <w:r>
        <w:rPr>
          <w:sz w:val="28"/>
          <w:szCs w:val="28"/>
        </w:rPr>
        <w:tab/>
        <w:t>Способы проектирования и метода оценки систем озвучивания.</w:t>
      </w:r>
    </w:p>
    <w:p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11.</w:t>
      </w:r>
      <w:r>
        <w:rPr>
          <w:sz w:val="28"/>
          <w:szCs w:val="28"/>
        </w:rPr>
        <w:tab/>
        <w:t>Системы звукоусиления концертных программ.</w:t>
      </w:r>
    </w:p>
    <w:p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12.</w:t>
      </w:r>
      <w:r>
        <w:rPr>
          <w:sz w:val="28"/>
          <w:szCs w:val="28"/>
        </w:rPr>
        <w:tab/>
        <w:t>Акустическая обратная связь.</w:t>
      </w:r>
    </w:p>
    <w:p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</w:rPr>
        <w:tab/>
        <w:t>Способы подавления акустической обратной связи.</w:t>
      </w:r>
    </w:p>
    <w:p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  <w:t>Оценки разборчивости речи.</w:t>
      </w:r>
    </w:p>
    <w:p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  <w:t>Методы оценки качества звучания.</w:t>
      </w:r>
    </w:p>
    <w:p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  <w:t>Конференц-системы.</w:t>
      </w:r>
    </w:p>
    <w:p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  <w:t>Системы перевода речей (проводные, радиосистемы, системы с инфракрасным управлением).</w:t>
      </w:r>
    </w:p>
    <w:p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  <w:t>Системы перевода речей. Параметры.</w:t>
      </w:r>
    </w:p>
    <w:p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19.</w:t>
      </w:r>
      <w:r>
        <w:rPr>
          <w:sz w:val="28"/>
          <w:szCs w:val="28"/>
        </w:rPr>
        <w:tab/>
        <w:t>Системы перевода речей. Нормы.</w:t>
      </w:r>
    </w:p>
    <w:p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20.</w:t>
      </w:r>
      <w:r>
        <w:rPr>
          <w:sz w:val="28"/>
          <w:szCs w:val="28"/>
        </w:rPr>
        <w:tab/>
        <w:t>Системы перевода речей. Классификация.</w:t>
      </w:r>
    </w:p>
    <w:p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21.</w:t>
      </w:r>
      <w:r>
        <w:rPr>
          <w:sz w:val="28"/>
          <w:szCs w:val="28"/>
        </w:rPr>
        <w:tab/>
        <w:t>Системы перевода речей. Основы устройства.</w:t>
      </w:r>
    </w:p>
    <w:p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22.</w:t>
      </w:r>
      <w:r>
        <w:rPr>
          <w:sz w:val="28"/>
          <w:szCs w:val="28"/>
        </w:rPr>
        <w:tab/>
        <w:t>Основные виды электроакустической аппаратуры (звуковые колонки),</w:t>
      </w:r>
    </w:p>
    <w:p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23.</w:t>
      </w:r>
      <w:r>
        <w:rPr>
          <w:sz w:val="28"/>
          <w:szCs w:val="28"/>
        </w:rPr>
        <w:tab/>
        <w:t>Основные виды электроакустической аппаратуры (настенные),</w:t>
      </w:r>
    </w:p>
    <w:p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24.</w:t>
      </w:r>
      <w:r>
        <w:rPr>
          <w:sz w:val="28"/>
          <w:szCs w:val="28"/>
        </w:rPr>
        <w:tab/>
        <w:t>Основные виды электроакустической аппаратуры (потолочные и портальные акустические системы),</w:t>
      </w:r>
    </w:p>
    <w:p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25.</w:t>
      </w:r>
      <w:r>
        <w:rPr>
          <w:sz w:val="28"/>
          <w:szCs w:val="28"/>
        </w:rPr>
        <w:tab/>
        <w:t>Основные виды электроакустической аппаратуры (рупорные громкоговорители),</w:t>
      </w:r>
    </w:p>
    <w:p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26.</w:t>
      </w:r>
      <w:r>
        <w:rPr>
          <w:sz w:val="28"/>
          <w:szCs w:val="28"/>
        </w:rPr>
        <w:tab/>
        <w:t>Основные виды электроакустической аппаратуры (микрофоны),</w:t>
      </w:r>
    </w:p>
    <w:p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27.</w:t>
      </w:r>
      <w:r>
        <w:rPr>
          <w:sz w:val="28"/>
          <w:szCs w:val="28"/>
        </w:rPr>
        <w:tab/>
        <w:t>Основные виды электроакустической аппаратуры (мониторы),</w:t>
      </w:r>
    </w:p>
    <w:p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28.</w:t>
      </w:r>
      <w:r>
        <w:rPr>
          <w:sz w:val="28"/>
          <w:szCs w:val="28"/>
        </w:rPr>
        <w:tab/>
        <w:t>Основные виды электроакустической аппаратуры (</w:t>
      </w:r>
      <w:proofErr w:type="spellStart"/>
      <w:r>
        <w:rPr>
          <w:sz w:val="28"/>
          <w:szCs w:val="28"/>
        </w:rPr>
        <w:t>кроссоверы</w:t>
      </w:r>
      <w:proofErr w:type="spellEnd"/>
      <w:r>
        <w:rPr>
          <w:sz w:val="28"/>
          <w:szCs w:val="28"/>
        </w:rPr>
        <w:t>).</w:t>
      </w:r>
    </w:p>
    <w:p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29.</w:t>
      </w:r>
      <w:r>
        <w:rPr>
          <w:sz w:val="28"/>
          <w:szCs w:val="28"/>
        </w:rPr>
        <w:tab/>
        <w:t>Основные виды электроакустической аппаратуры (эквалайзеры).</w:t>
      </w:r>
    </w:p>
    <w:p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30.</w:t>
      </w:r>
      <w:r>
        <w:rPr>
          <w:sz w:val="28"/>
          <w:szCs w:val="28"/>
        </w:rPr>
        <w:tab/>
        <w:t>Основные виды электроакустической аппаратуры (устройства подавления обратной связи).</w:t>
      </w:r>
    </w:p>
    <w:p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31.</w:t>
      </w:r>
      <w:r>
        <w:rPr>
          <w:sz w:val="28"/>
          <w:szCs w:val="28"/>
        </w:rPr>
        <w:tab/>
        <w:t>Системы искусственной реверберации.</w:t>
      </w:r>
    </w:p>
    <w:p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32.</w:t>
      </w:r>
      <w:r>
        <w:rPr>
          <w:sz w:val="28"/>
          <w:szCs w:val="28"/>
        </w:rPr>
        <w:tab/>
        <w:t>Механические, электронные и цифровые ревербераторы.</w:t>
      </w:r>
    </w:p>
    <w:p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33.</w:t>
      </w:r>
      <w:r>
        <w:rPr>
          <w:sz w:val="28"/>
          <w:szCs w:val="28"/>
        </w:rPr>
        <w:tab/>
        <w:t xml:space="preserve">Системы </w:t>
      </w:r>
      <w:proofErr w:type="spellStart"/>
      <w:r>
        <w:rPr>
          <w:sz w:val="28"/>
          <w:szCs w:val="28"/>
        </w:rPr>
        <w:t>амбиофонии</w:t>
      </w:r>
      <w:proofErr w:type="spellEnd"/>
      <w:r>
        <w:rPr>
          <w:sz w:val="28"/>
          <w:szCs w:val="28"/>
        </w:rPr>
        <w:t>.</w:t>
      </w:r>
    </w:p>
    <w:p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34.</w:t>
      </w:r>
      <w:r>
        <w:rPr>
          <w:sz w:val="28"/>
          <w:szCs w:val="28"/>
        </w:rPr>
        <w:tab/>
        <w:t xml:space="preserve">Цифровые адаптивные процессоры для управления структурой </w:t>
      </w:r>
      <w:proofErr w:type="spellStart"/>
      <w:r>
        <w:rPr>
          <w:sz w:val="28"/>
          <w:szCs w:val="28"/>
        </w:rPr>
        <w:t>реверберационного</w:t>
      </w:r>
      <w:proofErr w:type="spellEnd"/>
      <w:r>
        <w:rPr>
          <w:sz w:val="28"/>
          <w:szCs w:val="28"/>
        </w:rPr>
        <w:t xml:space="preserve"> процесса в помещении.</w:t>
      </w:r>
    </w:p>
    <w:p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35.</w:t>
      </w:r>
      <w:r>
        <w:rPr>
          <w:sz w:val="28"/>
          <w:szCs w:val="28"/>
        </w:rPr>
        <w:tab/>
        <w:t>Методы компьютерного моделирования акустических процессов в помещении.</w:t>
      </w:r>
    </w:p>
    <w:p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36.</w:t>
      </w:r>
      <w:r>
        <w:rPr>
          <w:sz w:val="28"/>
          <w:szCs w:val="28"/>
        </w:rPr>
        <w:tab/>
        <w:t>Пути создания трехмерного звукового виртуального пространства.</w:t>
      </w:r>
    </w:p>
    <w:p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37.</w:t>
      </w:r>
      <w:r>
        <w:rPr>
          <w:sz w:val="28"/>
          <w:szCs w:val="28"/>
        </w:rPr>
        <w:tab/>
        <w:t>Системы звукоусиления концертных программ.</w:t>
      </w:r>
    </w:p>
    <w:p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38.</w:t>
      </w:r>
      <w:r>
        <w:rPr>
          <w:sz w:val="28"/>
          <w:szCs w:val="28"/>
        </w:rPr>
        <w:tab/>
        <w:t>Акустическая обратная связь.</w:t>
      </w:r>
    </w:p>
    <w:p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39.</w:t>
      </w:r>
      <w:r>
        <w:rPr>
          <w:sz w:val="28"/>
          <w:szCs w:val="28"/>
        </w:rPr>
        <w:tab/>
        <w:t>Способы подавления акустической обратной связи.</w:t>
      </w:r>
    </w:p>
    <w:p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40.</w:t>
      </w:r>
      <w:r>
        <w:rPr>
          <w:sz w:val="28"/>
          <w:szCs w:val="28"/>
        </w:rPr>
        <w:tab/>
        <w:t>Оценки разборчивости речи.</w:t>
      </w:r>
    </w:p>
    <w:p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41.</w:t>
      </w:r>
      <w:r>
        <w:rPr>
          <w:sz w:val="28"/>
          <w:szCs w:val="28"/>
        </w:rPr>
        <w:tab/>
        <w:t>Методы опенки качества звучания</w:t>
      </w:r>
    </w:p>
    <w:p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42.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Аурализация</w:t>
      </w:r>
      <w:proofErr w:type="spellEnd"/>
    </w:p>
    <w:p w:rsidR="00CA42FE" w:rsidRDefault="00CA42FE">
      <w:pPr>
        <w:ind w:left="360"/>
        <w:rPr>
          <w:sz w:val="28"/>
          <w:szCs w:val="28"/>
        </w:rPr>
      </w:pPr>
    </w:p>
    <w:p w:rsidR="00CA42FE" w:rsidRDefault="00CA42FE">
      <w:pPr>
        <w:pStyle w:val="a7"/>
        <w:ind w:left="142" w:firstLine="567"/>
        <w:jc w:val="both"/>
        <w:rPr>
          <w:b/>
        </w:rPr>
      </w:pPr>
    </w:p>
    <w:p w:rsidR="00893C72" w:rsidRPr="00CF1BE9" w:rsidRDefault="00893C72" w:rsidP="00893C72">
      <w:pPr>
        <w:spacing w:line="276" w:lineRule="auto"/>
        <w:ind w:firstLine="708"/>
        <w:jc w:val="both"/>
        <w:rPr>
          <w:b/>
          <w:i/>
          <w:lang w:eastAsia="ru-RU"/>
        </w:rPr>
      </w:pPr>
      <w:r w:rsidRPr="00CF1BE9">
        <w:rPr>
          <w:b/>
          <w:i/>
          <w:lang w:eastAsia="ru-RU"/>
        </w:rPr>
        <w:lastRenderedPageBreak/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6796"/>
      </w:tblGrid>
      <w:tr w:rsidR="00893C72" w:rsidRPr="00CF1BE9" w:rsidTr="009D5181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893C72" w:rsidRPr="00CF1BE9" w:rsidRDefault="00893C72" w:rsidP="009D5181">
            <w:pPr>
              <w:jc w:val="both"/>
              <w:rPr>
                <w:b/>
                <w:iCs/>
                <w:lang w:eastAsia="ru-RU"/>
              </w:rPr>
            </w:pPr>
            <w:r w:rsidRPr="00CF1BE9">
              <w:rPr>
                <w:b/>
                <w:iCs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893C72" w:rsidRPr="00CF1BE9" w:rsidRDefault="00893C72" w:rsidP="009D5181">
            <w:pPr>
              <w:jc w:val="both"/>
              <w:rPr>
                <w:b/>
                <w:iCs/>
                <w:lang w:eastAsia="ru-RU"/>
              </w:rPr>
            </w:pPr>
            <w:r w:rsidRPr="00CF1BE9">
              <w:rPr>
                <w:b/>
                <w:iCs/>
                <w:lang w:eastAsia="ru-RU"/>
              </w:rPr>
              <w:t>Оценка</w:t>
            </w:r>
          </w:p>
        </w:tc>
      </w:tr>
      <w:tr w:rsidR="00893C72" w:rsidRPr="00CF1BE9" w:rsidTr="009D5181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93C72" w:rsidRPr="00CF1BE9" w:rsidRDefault="00893C72" w:rsidP="009D5181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93C72" w:rsidRPr="00CF1BE9" w:rsidRDefault="00893C72" w:rsidP="009D5181">
            <w:pPr>
              <w:jc w:val="both"/>
              <w:rPr>
                <w:bCs/>
                <w:i/>
                <w:lang w:eastAsia="ru-RU"/>
              </w:rPr>
            </w:pPr>
          </w:p>
        </w:tc>
      </w:tr>
      <w:tr w:rsidR="00893C72" w:rsidRPr="00CF1BE9" w:rsidTr="009D5181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93C72" w:rsidRPr="00CF1BE9" w:rsidRDefault="00893C72" w:rsidP="009D5181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93C72" w:rsidRPr="00CF1BE9" w:rsidRDefault="00893C72" w:rsidP="009D5181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>зачтено/не зачтено</w:t>
            </w:r>
          </w:p>
        </w:tc>
      </w:tr>
      <w:tr w:rsidR="00893C72" w:rsidRPr="00CF1BE9" w:rsidTr="009D5181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93C72" w:rsidRPr="00CF1BE9" w:rsidRDefault="00893C72" w:rsidP="009D5181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93C72" w:rsidRPr="00CF1BE9" w:rsidRDefault="00893C72" w:rsidP="009D5181">
            <w:pPr>
              <w:jc w:val="both"/>
              <w:rPr>
                <w:bCs/>
                <w:i/>
                <w:lang w:eastAsia="ru-RU"/>
              </w:rPr>
            </w:pPr>
          </w:p>
        </w:tc>
      </w:tr>
      <w:tr w:rsidR="00893C72" w:rsidRPr="00CF1BE9" w:rsidTr="009D5181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893C72" w:rsidRPr="00CF1BE9" w:rsidRDefault="00893C72" w:rsidP="009D5181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Промежуточная аттестация </w:t>
            </w:r>
          </w:p>
          <w:p w:rsidR="00893C72" w:rsidRPr="00CF1BE9" w:rsidRDefault="00893C72" w:rsidP="009D5181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(зачет) </w:t>
            </w:r>
          </w:p>
          <w:p w:rsidR="00893C72" w:rsidRPr="00CF1BE9" w:rsidRDefault="00893C72" w:rsidP="009D5181">
            <w:pPr>
              <w:jc w:val="both"/>
              <w:rPr>
                <w:bCs/>
                <w:i/>
                <w:lang w:eastAsia="ru-RU"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893C72" w:rsidRPr="00CF1BE9" w:rsidRDefault="00893C72" w:rsidP="009D5181">
            <w:pPr>
              <w:jc w:val="both"/>
              <w:rPr>
                <w:i/>
                <w:lang w:eastAsia="ru-RU"/>
              </w:rPr>
            </w:pPr>
            <w:r w:rsidRPr="00CF1BE9">
              <w:rPr>
                <w:i/>
                <w:lang w:eastAsia="ru-RU"/>
              </w:rPr>
              <w:t>зачтено /не зачтено</w:t>
            </w:r>
          </w:p>
          <w:p w:rsidR="00893C72" w:rsidRPr="00CF1BE9" w:rsidRDefault="00893C72" w:rsidP="009D5181">
            <w:pPr>
              <w:jc w:val="both"/>
              <w:rPr>
                <w:lang w:eastAsia="ru-RU"/>
              </w:rPr>
            </w:pPr>
          </w:p>
        </w:tc>
      </w:tr>
      <w:tr w:rsidR="00893C72" w:rsidRPr="00CF1BE9" w:rsidTr="009D5181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893C72" w:rsidRPr="00CF1BE9" w:rsidRDefault="00893C72" w:rsidP="009D5181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Итоговая аттестация </w:t>
            </w:r>
            <w:r w:rsidRPr="00CF1BE9">
              <w:rPr>
                <w:bCs/>
                <w:i/>
                <w:lang w:eastAsia="ru-RU"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893C72" w:rsidRPr="00CF1BE9" w:rsidRDefault="00893C72" w:rsidP="009D5181">
            <w:pPr>
              <w:jc w:val="both"/>
              <w:rPr>
                <w:i/>
                <w:lang w:eastAsia="ru-RU"/>
              </w:rPr>
            </w:pPr>
            <w:r w:rsidRPr="00CF1BE9">
              <w:rPr>
                <w:i/>
                <w:lang w:eastAsia="ru-RU"/>
              </w:rPr>
              <w:t xml:space="preserve"> Отлично </w:t>
            </w:r>
            <w:r w:rsidRPr="00CF1BE9">
              <w:rPr>
                <w:i/>
                <w:lang w:val="en-US" w:eastAsia="ru-RU"/>
              </w:rPr>
              <w:t xml:space="preserve">/ </w:t>
            </w:r>
            <w:r w:rsidRPr="00CF1BE9">
              <w:rPr>
                <w:i/>
                <w:lang w:eastAsia="ru-RU"/>
              </w:rPr>
              <w:t>хорошо</w:t>
            </w:r>
            <w:r w:rsidRPr="00CF1BE9">
              <w:rPr>
                <w:i/>
                <w:lang w:val="en-US" w:eastAsia="ru-RU"/>
              </w:rPr>
              <w:t xml:space="preserve"> /</w:t>
            </w:r>
            <w:r w:rsidRPr="00CF1BE9">
              <w:rPr>
                <w:i/>
                <w:lang w:eastAsia="ru-RU"/>
              </w:rPr>
              <w:t xml:space="preserve"> удовлетворительно</w:t>
            </w:r>
            <w:r w:rsidRPr="00CF1BE9">
              <w:rPr>
                <w:i/>
                <w:lang w:val="en-US" w:eastAsia="ru-RU"/>
              </w:rPr>
              <w:t xml:space="preserve"> /</w:t>
            </w:r>
            <w:r w:rsidRPr="00CF1BE9">
              <w:rPr>
                <w:i/>
                <w:lang w:eastAsia="ru-RU"/>
              </w:rPr>
              <w:t xml:space="preserve"> неудовлетворительно</w:t>
            </w:r>
          </w:p>
        </w:tc>
      </w:tr>
    </w:tbl>
    <w:p w:rsidR="00893C72" w:rsidRPr="00CF1BE9" w:rsidRDefault="00893C72" w:rsidP="00893C72">
      <w:pPr>
        <w:jc w:val="both"/>
        <w:rPr>
          <w:lang w:eastAsia="ru-RU"/>
        </w:rPr>
      </w:pPr>
    </w:p>
    <w:p w:rsidR="00893C72" w:rsidRPr="00CF1BE9" w:rsidRDefault="00893C72" w:rsidP="00893C72">
      <w:pPr>
        <w:jc w:val="both"/>
        <w:rPr>
          <w:b/>
          <w:color w:val="000000" w:themeColor="text1"/>
        </w:rPr>
      </w:pPr>
      <w:r w:rsidRPr="00CF1BE9">
        <w:rPr>
          <w:b/>
          <w:color w:val="000000" w:themeColor="text1"/>
          <w:lang w:eastAsia="ru-RU"/>
        </w:rPr>
        <w:t xml:space="preserve">    </w:t>
      </w:r>
    </w:p>
    <w:p w:rsidR="00893C72" w:rsidRPr="00CF1BE9" w:rsidRDefault="00893C72" w:rsidP="00893C72">
      <w:pPr>
        <w:ind w:firstLine="708"/>
        <w:jc w:val="both"/>
        <w:rPr>
          <w:color w:val="000000" w:themeColor="text1"/>
          <w:lang w:eastAsia="ru-RU"/>
        </w:rPr>
      </w:pPr>
      <w:r w:rsidRPr="00CF1BE9">
        <w:rPr>
          <w:b/>
          <w:i/>
          <w:color w:val="000000" w:themeColor="text1"/>
          <w:lang w:eastAsia="ru-RU"/>
        </w:rPr>
        <w:t>6.2. Критерии оценки результатов по</w:t>
      </w:r>
      <w:r w:rsidRPr="00CF1BE9">
        <w:rPr>
          <w:i/>
          <w:color w:val="000000" w:themeColor="text1"/>
          <w:lang w:eastAsia="ru-RU"/>
        </w:rPr>
        <w:t xml:space="preserve"> </w:t>
      </w:r>
      <w:r w:rsidRPr="00CF1BE9">
        <w:rPr>
          <w:b/>
          <w:i/>
          <w:color w:val="000000" w:themeColor="text1"/>
          <w:lang w:eastAsia="ru-RU"/>
        </w:rPr>
        <w:t>дисциплине</w:t>
      </w:r>
    </w:p>
    <w:p w:rsidR="00893C72" w:rsidRPr="00CF1BE9" w:rsidRDefault="00893C72" w:rsidP="00893C72">
      <w:pPr>
        <w:jc w:val="both"/>
        <w:rPr>
          <w:color w:val="000000" w:themeColor="text1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893C72" w:rsidRPr="00CF1BE9" w:rsidTr="009D5181">
        <w:trPr>
          <w:tblHeader/>
        </w:trPr>
        <w:tc>
          <w:tcPr>
            <w:tcW w:w="2126" w:type="dxa"/>
            <w:shd w:val="clear" w:color="auto" w:fill="auto"/>
          </w:tcPr>
          <w:p w:rsidR="00893C72" w:rsidRPr="00CF1BE9" w:rsidRDefault="00893C72" w:rsidP="009D5181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по </w:t>
            </w:r>
          </w:p>
          <w:p w:rsidR="00893C72" w:rsidRPr="00CF1BE9" w:rsidRDefault="00893C72" w:rsidP="009D5181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893C72" w:rsidRPr="00CF1BE9" w:rsidRDefault="00893C72" w:rsidP="009D5181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893C72" w:rsidRPr="00CF1BE9" w:rsidTr="009D5181">
        <w:trPr>
          <w:trHeight w:val="705"/>
        </w:trPr>
        <w:tc>
          <w:tcPr>
            <w:tcW w:w="2126" w:type="dxa"/>
            <w:shd w:val="clear" w:color="auto" w:fill="auto"/>
          </w:tcPr>
          <w:p w:rsidR="00893C72" w:rsidRPr="00CF1BE9" w:rsidRDefault="00893C72" w:rsidP="009D5181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отлично»/</w:t>
            </w:r>
            <w:proofErr w:type="gramEnd"/>
          </w:p>
          <w:p w:rsidR="00893C72" w:rsidRPr="00CF1BE9" w:rsidRDefault="00893C72" w:rsidP="009D5181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)»/</w:t>
            </w:r>
            <w:proofErr w:type="gramEnd"/>
          </w:p>
          <w:p w:rsidR="00893C72" w:rsidRPr="00CF1BE9" w:rsidRDefault="00893C72" w:rsidP="009D5181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:rsidR="00893C72" w:rsidRPr="00CF1BE9" w:rsidRDefault="00893C72" w:rsidP="009D5181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893C72" w:rsidRPr="00CF1BE9" w:rsidRDefault="00893C72" w:rsidP="00893C72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</w:t>
            </w:r>
            <w:proofErr w:type="spellStart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893C72" w:rsidRPr="00CF1BE9" w:rsidTr="009D5181">
        <w:trPr>
          <w:trHeight w:val="1649"/>
        </w:trPr>
        <w:tc>
          <w:tcPr>
            <w:tcW w:w="2126" w:type="dxa"/>
            <w:shd w:val="clear" w:color="auto" w:fill="auto"/>
          </w:tcPr>
          <w:p w:rsidR="00893C72" w:rsidRPr="00CF1BE9" w:rsidRDefault="00893C72" w:rsidP="009D5181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хорошо»/</w:t>
            </w:r>
            <w:proofErr w:type="gramEnd"/>
          </w:p>
          <w:p w:rsidR="00893C72" w:rsidRPr="00CF1BE9" w:rsidRDefault="00893C72" w:rsidP="009D5181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)»/</w:t>
            </w:r>
            <w:proofErr w:type="gramEnd"/>
          </w:p>
          <w:p w:rsidR="00893C72" w:rsidRPr="00CF1BE9" w:rsidRDefault="00893C72" w:rsidP="009D5181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893C72" w:rsidRPr="00CF1BE9" w:rsidRDefault="00893C72" w:rsidP="00893C72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893C72" w:rsidRPr="00CF1BE9" w:rsidTr="009D5181">
        <w:trPr>
          <w:trHeight w:val="765"/>
        </w:trPr>
        <w:tc>
          <w:tcPr>
            <w:tcW w:w="2126" w:type="dxa"/>
            <w:shd w:val="clear" w:color="auto" w:fill="auto"/>
          </w:tcPr>
          <w:p w:rsidR="00893C72" w:rsidRPr="00CF1BE9" w:rsidRDefault="00893C72" w:rsidP="009D5181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удовлетворительно»/</w:t>
            </w:r>
            <w:proofErr w:type="gramEnd"/>
          </w:p>
          <w:p w:rsidR="00893C72" w:rsidRPr="00CF1BE9" w:rsidRDefault="00893C72" w:rsidP="009D5181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)»/</w:t>
            </w:r>
            <w:proofErr w:type="gramEnd"/>
          </w:p>
          <w:p w:rsidR="00893C72" w:rsidRPr="00CF1BE9" w:rsidRDefault="00893C72" w:rsidP="009D5181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893C72" w:rsidRPr="00CF1BE9" w:rsidRDefault="00893C72" w:rsidP="00893C72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</w:t>
            </w:r>
            <w:proofErr w:type="spellStart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893C72" w:rsidRPr="00CF1BE9" w:rsidTr="009D5181">
        <w:trPr>
          <w:trHeight w:val="415"/>
        </w:trPr>
        <w:tc>
          <w:tcPr>
            <w:tcW w:w="2126" w:type="dxa"/>
            <w:shd w:val="clear" w:color="auto" w:fill="auto"/>
          </w:tcPr>
          <w:p w:rsidR="00893C72" w:rsidRPr="00CF1BE9" w:rsidRDefault="00893C72" w:rsidP="009D5181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неудовлетворительно»/</w:t>
            </w:r>
            <w:proofErr w:type="gramEnd"/>
          </w:p>
          <w:p w:rsidR="00893C72" w:rsidRPr="00CF1BE9" w:rsidRDefault="00893C72" w:rsidP="009D5181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893C72" w:rsidRPr="00CF1BE9" w:rsidRDefault="00893C72" w:rsidP="00893C72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893C72" w:rsidRPr="00CF1BE9" w:rsidRDefault="00893C72" w:rsidP="00893C72">
      <w:pPr>
        <w:jc w:val="both"/>
        <w:rPr>
          <w:lang w:eastAsia="ru-RU"/>
        </w:rPr>
      </w:pPr>
    </w:p>
    <w:p w:rsidR="00893C72" w:rsidRDefault="00893C72">
      <w:pPr>
        <w:pStyle w:val="a7"/>
        <w:ind w:left="142" w:firstLine="567"/>
        <w:jc w:val="both"/>
        <w:rPr>
          <w:b/>
        </w:rPr>
      </w:pPr>
    </w:p>
    <w:p w:rsidR="00F4408B" w:rsidRDefault="00F4408B" w:rsidP="00F4408B">
      <w:pPr>
        <w:tabs>
          <w:tab w:val="left" w:pos="2625"/>
        </w:tabs>
        <w:ind w:firstLine="426"/>
        <w:jc w:val="both"/>
        <w:rPr>
          <w:b/>
          <w:bCs/>
        </w:rPr>
      </w:pPr>
    </w:p>
    <w:p w:rsidR="00CA42FE" w:rsidRPr="00893C72" w:rsidRDefault="00CA42FE" w:rsidP="00893C72">
      <w:pPr>
        <w:jc w:val="both"/>
        <w:rPr>
          <w:b/>
        </w:rPr>
      </w:pPr>
    </w:p>
    <w:p w:rsidR="00893C72" w:rsidRPr="00CF1BE9" w:rsidRDefault="00893C72" w:rsidP="00893C72">
      <w:pPr>
        <w:pStyle w:val="a7"/>
        <w:tabs>
          <w:tab w:val="left" w:pos="270"/>
          <w:tab w:val="left" w:pos="3915"/>
        </w:tabs>
        <w:ind w:left="1069"/>
        <w:jc w:val="both"/>
        <w:rPr>
          <w:b/>
        </w:rPr>
      </w:pPr>
      <w:bookmarkStart w:id="6" w:name="_Toc14355454"/>
      <w:bookmarkEnd w:id="6"/>
      <w:r w:rsidRPr="00CF1BE9">
        <w:rPr>
          <w:b/>
        </w:rPr>
        <w:t>7. УЧЕБНО-МЕТОДИЧЕСКОЕ И ИНФОРМАЦИОННОЕ ОБЕСПЕЧЕНИЕ ДИСЦИПЛИНЫ</w:t>
      </w:r>
    </w:p>
    <w:p w:rsidR="00893C72" w:rsidRPr="00CF1BE9" w:rsidRDefault="00893C72" w:rsidP="00893C72">
      <w:pPr>
        <w:pStyle w:val="a7"/>
        <w:tabs>
          <w:tab w:val="left" w:pos="270"/>
          <w:tab w:val="left" w:pos="3915"/>
        </w:tabs>
        <w:ind w:left="1069"/>
        <w:jc w:val="both"/>
        <w:rPr>
          <w:b/>
        </w:rPr>
      </w:pPr>
    </w:p>
    <w:p w:rsidR="00893C72" w:rsidRPr="00CF1BE9" w:rsidRDefault="00893C72" w:rsidP="00893C72">
      <w:pPr>
        <w:pStyle w:val="a7"/>
        <w:ind w:left="1069"/>
        <w:jc w:val="both"/>
        <w:rPr>
          <w:i/>
        </w:rPr>
      </w:pPr>
      <w:r w:rsidRPr="00CF1BE9">
        <w:rPr>
          <w:b/>
          <w:i/>
        </w:rPr>
        <w:t>7.1.    Список литературы и источников</w:t>
      </w:r>
      <w:r w:rsidRPr="00CF1BE9">
        <w:rPr>
          <w:i/>
        </w:rPr>
        <w:t xml:space="preserve"> </w:t>
      </w:r>
    </w:p>
    <w:p w:rsidR="00CA42FE" w:rsidRDefault="00135D3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Рекомендуемая литература (основная)</w:t>
      </w:r>
    </w:p>
    <w:p w:rsidR="00CA42FE" w:rsidRDefault="00135D35">
      <w:pPr>
        <w:numPr>
          <w:ilvl w:val="0"/>
          <w:numId w:val="9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Алдошина, И. А. Музыкальная акустика [Текст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учеб.для</w:t>
      </w:r>
      <w:proofErr w:type="spellEnd"/>
      <w:r>
        <w:rPr>
          <w:sz w:val="28"/>
          <w:szCs w:val="28"/>
        </w:rPr>
        <w:t xml:space="preserve"> вузов / И. А. Алдошина, </w:t>
      </w:r>
      <w:proofErr w:type="spellStart"/>
      <w:r>
        <w:rPr>
          <w:sz w:val="28"/>
          <w:szCs w:val="28"/>
        </w:rPr>
        <w:t>Приттс</w:t>
      </w:r>
      <w:proofErr w:type="spellEnd"/>
      <w:r>
        <w:rPr>
          <w:sz w:val="28"/>
          <w:szCs w:val="28"/>
        </w:rPr>
        <w:t>, Рой. - СПб</w:t>
      </w:r>
      <w:proofErr w:type="gramStart"/>
      <w:r>
        <w:rPr>
          <w:sz w:val="28"/>
          <w:szCs w:val="28"/>
        </w:rPr>
        <w:t>. :</w:t>
      </w:r>
      <w:proofErr w:type="gramEnd"/>
      <w:r>
        <w:rPr>
          <w:sz w:val="28"/>
          <w:szCs w:val="28"/>
        </w:rPr>
        <w:t xml:space="preserve"> Композитор, 2011. - 719 с. : ил. - </w:t>
      </w:r>
      <w:r>
        <w:rPr>
          <w:sz w:val="28"/>
          <w:szCs w:val="28"/>
        </w:rPr>
        <w:lastRenderedPageBreak/>
        <w:t xml:space="preserve">Прил.: с. 718-719. - </w:t>
      </w:r>
      <w:proofErr w:type="spellStart"/>
      <w:proofErr w:type="gram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.:</w:t>
      </w:r>
      <w:proofErr w:type="gramEnd"/>
      <w:r>
        <w:rPr>
          <w:sz w:val="28"/>
          <w:szCs w:val="28"/>
        </w:rPr>
        <w:t xml:space="preserve"> с. 716-717. - ISBN 5-7379-0298-</w:t>
      </w:r>
      <w:proofErr w:type="gramStart"/>
      <w:r>
        <w:rPr>
          <w:sz w:val="28"/>
          <w:szCs w:val="28"/>
        </w:rPr>
        <w:t>6 :</w:t>
      </w:r>
      <w:proofErr w:type="gramEnd"/>
      <w:r>
        <w:rPr>
          <w:sz w:val="28"/>
          <w:szCs w:val="28"/>
        </w:rPr>
        <w:t xml:space="preserve"> 600-05; 717-47. </w:t>
      </w:r>
    </w:p>
    <w:p w:rsidR="00CA42FE" w:rsidRDefault="00135D35">
      <w:pPr>
        <w:numPr>
          <w:ilvl w:val="0"/>
          <w:numId w:val="9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Алдошина, И. А. Музыкальная акустика [Электронный ресурс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учебник; "Музыкальная звукорежиссура", "Звукорежиссура театрализованных представлений и праздников", "Звукорежиссура кино и телевидения" / И. А. Алдошина, Р. </w:t>
      </w:r>
      <w:proofErr w:type="spellStart"/>
      <w:r>
        <w:rPr>
          <w:sz w:val="28"/>
          <w:szCs w:val="28"/>
        </w:rPr>
        <w:t>Приттс</w:t>
      </w:r>
      <w:proofErr w:type="spellEnd"/>
      <w:r>
        <w:rPr>
          <w:sz w:val="28"/>
          <w:szCs w:val="28"/>
        </w:rPr>
        <w:t xml:space="preserve"> ; Ирина Алдошина, Рой </w:t>
      </w:r>
      <w:proofErr w:type="spellStart"/>
      <w:r>
        <w:rPr>
          <w:sz w:val="28"/>
          <w:szCs w:val="28"/>
        </w:rPr>
        <w:t>Приттс</w:t>
      </w:r>
      <w:proofErr w:type="spellEnd"/>
      <w:r>
        <w:rPr>
          <w:sz w:val="28"/>
          <w:szCs w:val="28"/>
        </w:rPr>
        <w:t xml:space="preserve">. - </w:t>
      </w:r>
      <w:proofErr w:type="gramStart"/>
      <w:r>
        <w:rPr>
          <w:sz w:val="28"/>
          <w:szCs w:val="28"/>
        </w:rPr>
        <w:t>Москва :</w:t>
      </w:r>
      <w:proofErr w:type="gramEnd"/>
      <w:r>
        <w:rPr>
          <w:sz w:val="28"/>
          <w:szCs w:val="28"/>
        </w:rPr>
        <w:t xml:space="preserve"> Композитор, 2011. - 719 </w:t>
      </w:r>
      <w:proofErr w:type="gramStart"/>
      <w:r>
        <w:rPr>
          <w:sz w:val="28"/>
          <w:szCs w:val="28"/>
        </w:rPr>
        <w:t>с. :</w:t>
      </w:r>
      <w:proofErr w:type="gramEnd"/>
      <w:r>
        <w:rPr>
          <w:sz w:val="28"/>
          <w:szCs w:val="28"/>
        </w:rPr>
        <w:t xml:space="preserve"> ил., табл. ; 25 см. - </w:t>
      </w:r>
      <w:proofErr w:type="spell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 в конце гл. - ISBN 978-5-7379-0298-8. </w:t>
      </w:r>
    </w:p>
    <w:p w:rsidR="00CA42FE" w:rsidRDefault="00135D35">
      <w:pPr>
        <w:numPr>
          <w:ilvl w:val="0"/>
          <w:numId w:val="9"/>
        </w:numPr>
        <w:ind w:left="720" w:hanging="360"/>
        <w:rPr>
          <w:sz w:val="28"/>
          <w:szCs w:val="28"/>
        </w:rPr>
      </w:pPr>
      <w:proofErr w:type="spellStart"/>
      <w:r>
        <w:rPr>
          <w:sz w:val="28"/>
          <w:szCs w:val="28"/>
        </w:rPr>
        <w:t>Динов</w:t>
      </w:r>
      <w:proofErr w:type="spellEnd"/>
      <w:r>
        <w:rPr>
          <w:sz w:val="28"/>
          <w:szCs w:val="28"/>
        </w:rPr>
        <w:t>, Виктор Григорьевич. Звуковая картина [Электронный ресурс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учеб.пособие</w:t>
      </w:r>
      <w:proofErr w:type="spellEnd"/>
      <w:r>
        <w:rPr>
          <w:sz w:val="28"/>
          <w:szCs w:val="28"/>
        </w:rPr>
        <w:t xml:space="preserve"> / Виктор Григорьевич ; В. Г. </w:t>
      </w:r>
      <w:proofErr w:type="spellStart"/>
      <w:r>
        <w:rPr>
          <w:sz w:val="28"/>
          <w:szCs w:val="28"/>
        </w:rPr>
        <w:t>Динов</w:t>
      </w:r>
      <w:proofErr w:type="spellEnd"/>
      <w:r>
        <w:rPr>
          <w:sz w:val="28"/>
          <w:szCs w:val="28"/>
        </w:rPr>
        <w:t xml:space="preserve">. - </w:t>
      </w:r>
      <w:proofErr w:type="gramStart"/>
      <w:r>
        <w:rPr>
          <w:sz w:val="28"/>
          <w:szCs w:val="28"/>
        </w:rPr>
        <w:t>Москва :</w:t>
      </w:r>
      <w:proofErr w:type="gramEnd"/>
      <w:r>
        <w:rPr>
          <w:sz w:val="28"/>
          <w:szCs w:val="28"/>
        </w:rPr>
        <w:t xml:space="preserve"> Планета музыки, 2012. - 486, [1] </w:t>
      </w:r>
      <w:proofErr w:type="gramStart"/>
      <w:r>
        <w:rPr>
          <w:sz w:val="28"/>
          <w:szCs w:val="28"/>
        </w:rPr>
        <w:t>с. :</w:t>
      </w:r>
      <w:proofErr w:type="gramEnd"/>
      <w:r>
        <w:rPr>
          <w:sz w:val="28"/>
          <w:szCs w:val="28"/>
        </w:rPr>
        <w:t xml:space="preserve"> ил. ; 22. - </w:t>
      </w:r>
      <w:proofErr w:type="spellStart"/>
      <w:r>
        <w:rPr>
          <w:sz w:val="28"/>
          <w:szCs w:val="28"/>
        </w:rPr>
        <w:t>Рез.на</w:t>
      </w:r>
      <w:proofErr w:type="spellEnd"/>
      <w:r>
        <w:rPr>
          <w:sz w:val="28"/>
          <w:szCs w:val="28"/>
        </w:rPr>
        <w:t xml:space="preserve"> англ. яз. - ISBN 978-5-91938-054-2</w:t>
      </w:r>
    </w:p>
    <w:p w:rsidR="00CA42FE" w:rsidRDefault="00135D35">
      <w:pPr>
        <w:numPr>
          <w:ilvl w:val="0"/>
          <w:numId w:val="9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Жарков, А. Д. </w:t>
      </w:r>
      <w:proofErr w:type="spellStart"/>
      <w:r>
        <w:rPr>
          <w:sz w:val="28"/>
          <w:szCs w:val="28"/>
        </w:rPr>
        <w:t>Продюсирование</w:t>
      </w:r>
      <w:proofErr w:type="spellEnd"/>
      <w:r>
        <w:rPr>
          <w:sz w:val="28"/>
          <w:szCs w:val="28"/>
        </w:rPr>
        <w:t xml:space="preserve"> и постановка шоу-</w:t>
      </w:r>
      <w:proofErr w:type="gramStart"/>
      <w:r>
        <w:rPr>
          <w:sz w:val="28"/>
          <w:szCs w:val="28"/>
        </w:rPr>
        <w:t>программ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учеб.для</w:t>
      </w:r>
      <w:proofErr w:type="spellEnd"/>
      <w:r>
        <w:rPr>
          <w:sz w:val="28"/>
          <w:szCs w:val="28"/>
        </w:rPr>
        <w:t xml:space="preserve"> студентов вузов культуры и искусств / А. Д. Жарков ; </w:t>
      </w:r>
      <w:proofErr w:type="spellStart"/>
      <w:r>
        <w:rPr>
          <w:sz w:val="28"/>
          <w:szCs w:val="28"/>
        </w:rPr>
        <w:t>Моск</w:t>
      </w:r>
      <w:proofErr w:type="spellEnd"/>
      <w:r>
        <w:rPr>
          <w:sz w:val="28"/>
          <w:szCs w:val="28"/>
        </w:rPr>
        <w:t xml:space="preserve">. гос. ун-т культуры и искусств. -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МГУКИ, 2009. - 470 </w:t>
      </w:r>
      <w:proofErr w:type="gramStart"/>
      <w:r>
        <w:rPr>
          <w:sz w:val="28"/>
          <w:szCs w:val="28"/>
        </w:rPr>
        <w:t>с. :</w:t>
      </w:r>
      <w:proofErr w:type="gramEnd"/>
      <w:r>
        <w:rPr>
          <w:sz w:val="28"/>
          <w:szCs w:val="28"/>
        </w:rPr>
        <w:t xml:space="preserve"> схем., табл. - Прил.: с. 438-466. - </w:t>
      </w:r>
      <w:proofErr w:type="spellStart"/>
      <w:proofErr w:type="gram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.:</w:t>
      </w:r>
      <w:proofErr w:type="gramEnd"/>
      <w:r>
        <w:rPr>
          <w:sz w:val="28"/>
          <w:szCs w:val="28"/>
        </w:rPr>
        <w:t xml:space="preserve"> с. 435-437. - ISBN 978-5-94778-221-</w:t>
      </w:r>
      <w:proofErr w:type="gramStart"/>
      <w:r>
        <w:rPr>
          <w:sz w:val="28"/>
          <w:szCs w:val="28"/>
        </w:rPr>
        <w:t>9 :</w:t>
      </w:r>
      <w:proofErr w:type="gramEnd"/>
      <w:r>
        <w:rPr>
          <w:sz w:val="28"/>
          <w:szCs w:val="28"/>
        </w:rPr>
        <w:t xml:space="preserve"> 59-50. </w:t>
      </w:r>
    </w:p>
    <w:p w:rsidR="00CA42FE" w:rsidRDefault="00135D35">
      <w:pPr>
        <w:numPr>
          <w:ilvl w:val="0"/>
          <w:numId w:val="9"/>
        </w:numPr>
        <w:ind w:left="720" w:hanging="360"/>
        <w:rPr>
          <w:sz w:val="28"/>
          <w:szCs w:val="28"/>
        </w:rPr>
      </w:pPr>
      <w:proofErr w:type="spellStart"/>
      <w:r>
        <w:rPr>
          <w:sz w:val="28"/>
          <w:szCs w:val="28"/>
        </w:rPr>
        <w:t>Жаркова</w:t>
      </w:r>
      <w:proofErr w:type="spellEnd"/>
      <w:r>
        <w:rPr>
          <w:sz w:val="28"/>
          <w:szCs w:val="28"/>
        </w:rPr>
        <w:t>, А. А. Технологии организации праздничных программ [Текст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учеб.пособие</w:t>
      </w:r>
      <w:proofErr w:type="spellEnd"/>
      <w:r>
        <w:rPr>
          <w:sz w:val="28"/>
          <w:szCs w:val="28"/>
        </w:rPr>
        <w:t xml:space="preserve"> / А. А. </w:t>
      </w:r>
      <w:proofErr w:type="spellStart"/>
      <w:r>
        <w:rPr>
          <w:sz w:val="28"/>
          <w:szCs w:val="28"/>
        </w:rPr>
        <w:t>Жаркова</w:t>
      </w:r>
      <w:proofErr w:type="spellEnd"/>
      <w:r>
        <w:rPr>
          <w:sz w:val="28"/>
          <w:szCs w:val="28"/>
        </w:rPr>
        <w:t xml:space="preserve"> ; </w:t>
      </w:r>
      <w:proofErr w:type="spellStart"/>
      <w:r>
        <w:rPr>
          <w:sz w:val="28"/>
          <w:szCs w:val="28"/>
        </w:rPr>
        <w:t>Моск</w:t>
      </w:r>
      <w:proofErr w:type="spellEnd"/>
      <w:r>
        <w:rPr>
          <w:sz w:val="28"/>
          <w:szCs w:val="28"/>
        </w:rPr>
        <w:t xml:space="preserve">. гос. ун-т культуры и искусств. -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МГУКИ, 2014. - 151 с. - Прил.: с. 132-151. - </w:t>
      </w:r>
      <w:proofErr w:type="spellStart"/>
      <w:proofErr w:type="gram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.:</w:t>
      </w:r>
      <w:proofErr w:type="gramEnd"/>
      <w:r>
        <w:rPr>
          <w:sz w:val="28"/>
          <w:szCs w:val="28"/>
        </w:rPr>
        <w:t xml:space="preserve"> с. 130-131. - ISBN 978-5-94778-358-</w:t>
      </w:r>
      <w:proofErr w:type="gramStart"/>
      <w:r>
        <w:rPr>
          <w:sz w:val="28"/>
          <w:szCs w:val="28"/>
        </w:rPr>
        <w:t>2 :</w:t>
      </w:r>
      <w:proofErr w:type="gramEnd"/>
      <w:r>
        <w:rPr>
          <w:sz w:val="28"/>
          <w:szCs w:val="28"/>
        </w:rPr>
        <w:t xml:space="preserve"> 300-. </w:t>
      </w:r>
    </w:p>
    <w:p w:rsidR="00CA42FE" w:rsidRDefault="00135D35">
      <w:pPr>
        <w:numPr>
          <w:ilvl w:val="0"/>
          <w:numId w:val="9"/>
        </w:numPr>
        <w:ind w:left="720" w:hanging="360"/>
        <w:rPr>
          <w:sz w:val="28"/>
          <w:szCs w:val="28"/>
        </w:rPr>
      </w:pPr>
      <w:proofErr w:type="spellStart"/>
      <w:r>
        <w:rPr>
          <w:sz w:val="28"/>
          <w:szCs w:val="28"/>
        </w:rPr>
        <w:t>Загуменнов</w:t>
      </w:r>
      <w:proofErr w:type="spellEnd"/>
      <w:r>
        <w:rPr>
          <w:sz w:val="28"/>
          <w:szCs w:val="28"/>
        </w:rPr>
        <w:t>, А. П. Компьютерная обработка звука [Электронный ресурс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[</w:t>
      </w:r>
      <w:proofErr w:type="spellStart"/>
      <w:r>
        <w:rPr>
          <w:sz w:val="28"/>
          <w:szCs w:val="28"/>
        </w:rPr>
        <w:t>учеб.пособие</w:t>
      </w:r>
      <w:proofErr w:type="spellEnd"/>
      <w:r>
        <w:rPr>
          <w:sz w:val="28"/>
          <w:szCs w:val="28"/>
        </w:rPr>
        <w:t xml:space="preserve">] / А. П. </w:t>
      </w:r>
      <w:proofErr w:type="spellStart"/>
      <w:r>
        <w:rPr>
          <w:sz w:val="28"/>
          <w:szCs w:val="28"/>
        </w:rPr>
        <w:t>Загуменнов</w:t>
      </w:r>
      <w:proofErr w:type="spellEnd"/>
      <w:r>
        <w:rPr>
          <w:sz w:val="28"/>
          <w:szCs w:val="28"/>
        </w:rPr>
        <w:t xml:space="preserve"> ; </w:t>
      </w:r>
      <w:proofErr w:type="spellStart"/>
      <w:r>
        <w:rPr>
          <w:sz w:val="28"/>
          <w:szCs w:val="28"/>
        </w:rPr>
        <w:t>Загуменнов</w:t>
      </w:r>
      <w:proofErr w:type="spellEnd"/>
      <w:r>
        <w:rPr>
          <w:sz w:val="28"/>
          <w:szCs w:val="28"/>
        </w:rPr>
        <w:t xml:space="preserve"> А.П. - Москва : ДМК Пресс, 2006. - ISBN 5-89818-035-4. </w:t>
      </w:r>
    </w:p>
    <w:p w:rsidR="00CA42FE" w:rsidRDefault="00135D35">
      <w:pPr>
        <w:numPr>
          <w:ilvl w:val="0"/>
          <w:numId w:val="9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Звукорежиссура [Мультимедиа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учеб.пособие</w:t>
      </w:r>
      <w:proofErr w:type="spellEnd"/>
      <w:r>
        <w:rPr>
          <w:sz w:val="28"/>
          <w:szCs w:val="28"/>
        </w:rPr>
        <w:t xml:space="preserve"> / авт. К. В. Филатов. - Ростов н/</w:t>
      </w:r>
      <w:proofErr w:type="gramStart"/>
      <w:r>
        <w:rPr>
          <w:sz w:val="28"/>
          <w:szCs w:val="28"/>
        </w:rPr>
        <w:t>Д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Ростов.гос</w:t>
      </w:r>
      <w:proofErr w:type="spellEnd"/>
      <w:r>
        <w:rPr>
          <w:sz w:val="28"/>
          <w:szCs w:val="28"/>
        </w:rPr>
        <w:t>. консерватория (акад.) им. С. В. Рахманинова, 2012. </w:t>
      </w:r>
    </w:p>
    <w:p w:rsidR="00CA42FE" w:rsidRDefault="00135D35">
      <w:pPr>
        <w:numPr>
          <w:ilvl w:val="0"/>
          <w:numId w:val="9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Иванова, В. Г. Начальные основы звукорежиссуры, теории музыки и музыкальной литературы [Текст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учеб.пособие</w:t>
      </w:r>
      <w:proofErr w:type="spellEnd"/>
      <w:r>
        <w:rPr>
          <w:sz w:val="28"/>
          <w:szCs w:val="28"/>
        </w:rPr>
        <w:t xml:space="preserve"> / В. Г. Иванова, Н. И. Меринов ; </w:t>
      </w:r>
      <w:proofErr w:type="spellStart"/>
      <w:r>
        <w:rPr>
          <w:sz w:val="28"/>
          <w:szCs w:val="28"/>
        </w:rPr>
        <w:t>Моск</w:t>
      </w:r>
      <w:proofErr w:type="spellEnd"/>
      <w:r>
        <w:rPr>
          <w:sz w:val="28"/>
          <w:szCs w:val="28"/>
        </w:rPr>
        <w:t xml:space="preserve">. гос. ун-т культуры. -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МГУКИ, 2013. - 153 </w:t>
      </w:r>
      <w:proofErr w:type="gramStart"/>
      <w:r>
        <w:rPr>
          <w:sz w:val="28"/>
          <w:szCs w:val="28"/>
        </w:rPr>
        <w:t>с. :</w:t>
      </w:r>
      <w:proofErr w:type="gramEnd"/>
      <w:r>
        <w:rPr>
          <w:sz w:val="28"/>
          <w:szCs w:val="28"/>
        </w:rPr>
        <w:t xml:space="preserve"> ил. - Авт. </w:t>
      </w:r>
      <w:proofErr w:type="spellStart"/>
      <w:r>
        <w:rPr>
          <w:sz w:val="28"/>
          <w:szCs w:val="28"/>
        </w:rPr>
        <w:t>указ.на</w:t>
      </w:r>
      <w:proofErr w:type="spellEnd"/>
      <w:r>
        <w:rPr>
          <w:sz w:val="28"/>
          <w:szCs w:val="28"/>
        </w:rPr>
        <w:t xml:space="preserve"> обороте </w:t>
      </w:r>
      <w:proofErr w:type="spellStart"/>
      <w:r>
        <w:rPr>
          <w:sz w:val="28"/>
          <w:szCs w:val="28"/>
        </w:rPr>
        <w:t>тит</w:t>
      </w:r>
      <w:proofErr w:type="spellEnd"/>
      <w:r>
        <w:rPr>
          <w:sz w:val="28"/>
          <w:szCs w:val="28"/>
        </w:rPr>
        <w:t xml:space="preserve">. л. - </w:t>
      </w:r>
      <w:proofErr w:type="spell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.: с. 104. - 90-; 120-. </w:t>
      </w:r>
    </w:p>
    <w:p w:rsidR="00CA42FE" w:rsidRDefault="00135D35">
      <w:pPr>
        <w:numPr>
          <w:ilvl w:val="0"/>
          <w:numId w:val="9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Медведев, Е. В. Виртуальная студия на РС: аранжировка и обработка </w:t>
      </w:r>
      <w:proofErr w:type="gramStart"/>
      <w:r>
        <w:rPr>
          <w:sz w:val="28"/>
          <w:szCs w:val="28"/>
        </w:rPr>
        <w:t>звука :</w:t>
      </w:r>
      <w:proofErr w:type="gramEnd"/>
      <w:r>
        <w:rPr>
          <w:sz w:val="28"/>
          <w:szCs w:val="28"/>
        </w:rPr>
        <w:t xml:space="preserve"> [</w:t>
      </w:r>
      <w:proofErr w:type="spellStart"/>
      <w:r>
        <w:rPr>
          <w:sz w:val="28"/>
          <w:szCs w:val="28"/>
        </w:rPr>
        <w:t>учеб.пособие</w:t>
      </w:r>
      <w:proofErr w:type="spellEnd"/>
      <w:r>
        <w:rPr>
          <w:sz w:val="28"/>
          <w:szCs w:val="28"/>
        </w:rPr>
        <w:t>] / Е. В. Медведев ; Медведев Е.В., Трусова В.А. - Москва : ДМК Пресс, 2009. - ISBN 5-94074-371-4. </w:t>
      </w:r>
    </w:p>
    <w:p w:rsidR="00CA42FE" w:rsidRDefault="00135D35">
      <w:pPr>
        <w:numPr>
          <w:ilvl w:val="0"/>
          <w:numId w:val="9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Медведев, Е. В. Виртуальная студия на РС: аранжировка и обработка звука [Электронный ресурс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[</w:t>
      </w:r>
      <w:proofErr w:type="spellStart"/>
      <w:r>
        <w:rPr>
          <w:sz w:val="28"/>
          <w:szCs w:val="28"/>
        </w:rPr>
        <w:t>учеб.пособие</w:t>
      </w:r>
      <w:proofErr w:type="spellEnd"/>
      <w:r>
        <w:rPr>
          <w:sz w:val="28"/>
          <w:szCs w:val="28"/>
        </w:rPr>
        <w:t>] / Е. В. Медведев ; Медведев Е.В., Трусова В.А. - Москва : ДМК Пресс, 2009. - ISBN 5-94074-371-4. </w:t>
      </w:r>
    </w:p>
    <w:p w:rsidR="00CA42FE" w:rsidRDefault="00135D35">
      <w:pPr>
        <w:numPr>
          <w:ilvl w:val="0"/>
          <w:numId w:val="9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Менеджмент и звукорежиссура музыкальных проектов: актуальные проблемы науки и практики [Электронный ресурс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[</w:t>
      </w:r>
      <w:proofErr w:type="spellStart"/>
      <w:r>
        <w:rPr>
          <w:sz w:val="28"/>
          <w:szCs w:val="28"/>
        </w:rPr>
        <w:t>учеб.пособие</w:t>
      </w:r>
      <w:proofErr w:type="spellEnd"/>
      <w:r>
        <w:rPr>
          <w:sz w:val="28"/>
          <w:szCs w:val="28"/>
        </w:rPr>
        <w:t xml:space="preserve">]. - </w:t>
      </w:r>
      <w:proofErr w:type="gramStart"/>
      <w:r>
        <w:rPr>
          <w:sz w:val="28"/>
          <w:szCs w:val="28"/>
        </w:rPr>
        <w:t>Москва :</w:t>
      </w:r>
      <w:proofErr w:type="gramEnd"/>
      <w:r>
        <w:rPr>
          <w:sz w:val="28"/>
          <w:szCs w:val="28"/>
        </w:rPr>
        <w:t xml:space="preserve"> РГК </w:t>
      </w:r>
      <w:proofErr w:type="spellStart"/>
      <w:r>
        <w:rPr>
          <w:sz w:val="28"/>
          <w:szCs w:val="28"/>
        </w:rPr>
        <w:t>им.С.В</w:t>
      </w:r>
      <w:proofErr w:type="spellEnd"/>
      <w:r>
        <w:rPr>
          <w:sz w:val="28"/>
          <w:szCs w:val="28"/>
        </w:rPr>
        <w:t>. Рахманинова (Ростовская государственная консерватория имени С.В. Рахманинова), 2012. - ISBN 978-5-93365-052-2. </w:t>
      </w:r>
    </w:p>
    <w:p w:rsidR="00CA42FE" w:rsidRDefault="00135D35">
      <w:pPr>
        <w:numPr>
          <w:ilvl w:val="0"/>
          <w:numId w:val="9"/>
        </w:numPr>
        <w:ind w:left="720" w:hanging="360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Тихоновская</w:t>
      </w:r>
      <w:proofErr w:type="spellEnd"/>
      <w:r>
        <w:rPr>
          <w:sz w:val="28"/>
          <w:szCs w:val="28"/>
        </w:rPr>
        <w:t>, Г. С. Сценарно-режиссерские основы технологии культурно-досуговых программ [Текст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учеб.пособие</w:t>
      </w:r>
      <w:proofErr w:type="spellEnd"/>
      <w:r>
        <w:rPr>
          <w:sz w:val="28"/>
          <w:szCs w:val="28"/>
        </w:rPr>
        <w:t xml:space="preserve"> / Г. С. </w:t>
      </w:r>
      <w:proofErr w:type="spellStart"/>
      <w:r>
        <w:rPr>
          <w:sz w:val="28"/>
          <w:szCs w:val="28"/>
        </w:rPr>
        <w:t>Тихоновская</w:t>
      </w:r>
      <w:proofErr w:type="spellEnd"/>
      <w:r>
        <w:rPr>
          <w:sz w:val="28"/>
          <w:szCs w:val="28"/>
        </w:rPr>
        <w:t xml:space="preserve"> ; </w:t>
      </w:r>
      <w:proofErr w:type="spellStart"/>
      <w:r>
        <w:rPr>
          <w:sz w:val="28"/>
          <w:szCs w:val="28"/>
        </w:rPr>
        <w:t>Моск</w:t>
      </w:r>
      <w:proofErr w:type="spellEnd"/>
      <w:r>
        <w:rPr>
          <w:sz w:val="28"/>
          <w:szCs w:val="28"/>
        </w:rPr>
        <w:t xml:space="preserve">. гос. ун-т культуры и искусств. -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МГУКИ, 2014. - 238 с. - Прил.: с. 196-238. - </w:t>
      </w:r>
      <w:proofErr w:type="spellStart"/>
      <w:proofErr w:type="gram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.:</w:t>
      </w:r>
      <w:proofErr w:type="gramEnd"/>
      <w:r>
        <w:rPr>
          <w:sz w:val="28"/>
          <w:szCs w:val="28"/>
        </w:rPr>
        <w:t xml:space="preserve"> с. 190-195. - ISBN 978-5-94778-389-</w:t>
      </w:r>
      <w:proofErr w:type="gramStart"/>
      <w:r>
        <w:rPr>
          <w:sz w:val="28"/>
          <w:szCs w:val="28"/>
        </w:rPr>
        <w:t>6 :</w:t>
      </w:r>
      <w:proofErr w:type="gramEnd"/>
      <w:r>
        <w:rPr>
          <w:sz w:val="28"/>
          <w:szCs w:val="28"/>
        </w:rPr>
        <w:t xml:space="preserve"> 400-. </w:t>
      </w:r>
    </w:p>
    <w:p w:rsidR="00CA42FE" w:rsidRDefault="00135D35">
      <w:pPr>
        <w:numPr>
          <w:ilvl w:val="0"/>
          <w:numId w:val="9"/>
        </w:numPr>
        <w:ind w:left="720" w:hanging="360"/>
        <w:rPr>
          <w:sz w:val="28"/>
          <w:szCs w:val="28"/>
        </w:rPr>
      </w:pPr>
      <w:proofErr w:type="spellStart"/>
      <w:r>
        <w:rPr>
          <w:sz w:val="28"/>
          <w:szCs w:val="28"/>
        </w:rPr>
        <w:t>Чудинов</w:t>
      </w:r>
      <w:proofErr w:type="spellEnd"/>
      <w:r>
        <w:rPr>
          <w:sz w:val="28"/>
          <w:szCs w:val="28"/>
        </w:rPr>
        <w:t xml:space="preserve">, А. К. Цифровые </w:t>
      </w:r>
      <w:proofErr w:type="spellStart"/>
      <w:r>
        <w:rPr>
          <w:sz w:val="28"/>
          <w:szCs w:val="28"/>
        </w:rPr>
        <w:t>аудиотехнологии</w:t>
      </w:r>
      <w:proofErr w:type="spellEnd"/>
      <w:r>
        <w:rPr>
          <w:sz w:val="28"/>
          <w:szCs w:val="28"/>
        </w:rPr>
        <w:t xml:space="preserve"> [Текст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учеб. пособие для студентов вузов, обучающихся по спец. "Звукорежиссура культ.-массовых представлений и концерт. </w:t>
      </w:r>
      <w:proofErr w:type="spellStart"/>
      <w:r>
        <w:rPr>
          <w:sz w:val="28"/>
          <w:szCs w:val="28"/>
        </w:rPr>
        <w:t>прогр</w:t>
      </w:r>
      <w:proofErr w:type="spellEnd"/>
      <w:r>
        <w:rPr>
          <w:sz w:val="28"/>
          <w:szCs w:val="28"/>
        </w:rPr>
        <w:t xml:space="preserve">.". Ч. </w:t>
      </w:r>
      <w:proofErr w:type="gramStart"/>
      <w:r>
        <w:rPr>
          <w:sz w:val="28"/>
          <w:szCs w:val="28"/>
        </w:rPr>
        <w:t>1 :</w:t>
      </w:r>
      <w:proofErr w:type="gramEnd"/>
      <w:r>
        <w:rPr>
          <w:sz w:val="28"/>
          <w:szCs w:val="28"/>
        </w:rPr>
        <w:t xml:space="preserve"> Цифровое представление аудиоданных / А. К. </w:t>
      </w:r>
      <w:proofErr w:type="spellStart"/>
      <w:r>
        <w:rPr>
          <w:sz w:val="28"/>
          <w:szCs w:val="28"/>
        </w:rPr>
        <w:t>Чудинов</w:t>
      </w:r>
      <w:proofErr w:type="spellEnd"/>
      <w:r>
        <w:rPr>
          <w:sz w:val="28"/>
          <w:szCs w:val="28"/>
        </w:rPr>
        <w:t xml:space="preserve"> ;</w:t>
      </w:r>
      <w:proofErr w:type="spellStart"/>
      <w:r>
        <w:rPr>
          <w:sz w:val="28"/>
          <w:szCs w:val="28"/>
        </w:rPr>
        <w:t>Моск</w:t>
      </w:r>
      <w:proofErr w:type="spellEnd"/>
      <w:r>
        <w:rPr>
          <w:sz w:val="28"/>
          <w:szCs w:val="28"/>
        </w:rPr>
        <w:t xml:space="preserve">. гос. ун-т культуры и искусств. -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МГУКИ, 2012. - 90 с. - </w:t>
      </w:r>
      <w:proofErr w:type="spellStart"/>
      <w:proofErr w:type="gram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.:</w:t>
      </w:r>
      <w:proofErr w:type="gramEnd"/>
      <w:r>
        <w:rPr>
          <w:sz w:val="28"/>
          <w:szCs w:val="28"/>
        </w:rPr>
        <w:t xml:space="preserve"> с. 89-90. - 90-. </w:t>
      </w:r>
    </w:p>
    <w:p w:rsidR="00CA42FE" w:rsidRDefault="00135D35">
      <w:pPr>
        <w:jc w:val="center"/>
        <w:rPr>
          <w:sz w:val="28"/>
          <w:szCs w:val="28"/>
        </w:rPr>
      </w:pPr>
      <w:r>
        <w:rPr>
          <w:sz w:val="28"/>
          <w:szCs w:val="28"/>
        </w:rPr>
        <w:t>   </w:t>
      </w:r>
    </w:p>
    <w:p w:rsidR="00CA42FE" w:rsidRDefault="00CA42FE">
      <w:pPr>
        <w:jc w:val="center"/>
        <w:rPr>
          <w:b/>
          <w:bCs/>
          <w:sz w:val="28"/>
          <w:szCs w:val="28"/>
        </w:rPr>
      </w:pPr>
    </w:p>
    <w:p w:rsidR="00CA42FE" w:rsidRDefault="00CA42FE">
      <w:pPr>
        <w:jc w:val="center"/>
        <w:rPr>
          <w:b/>
          <w:bCs/>
          <w:sz w:val="28"/>
          <w:szCs w:val="28"/>
        </w:rPr>
      </w:pPr>
    </w:p>
    <w:p w:rsidR="00CA42FE" w:rsidRDefault="00135D3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Рекомендуемая литература (дополнительная)</w:t>
      </w:r>
    </w:p>
    <w:p w:rsidR="00CA42FE" w:rsidRDefault="00135D35">
      <w:pPr>
        <w:numPr>
          <w:ilvl w:val="0"/>
          <w:numId w:val="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Алдошина И. А. // Звукорежиссер, </w:t>
      </w:r>
      <w:proofErr w:type="spellStart"/>
      <w:r>
        <w:rPr>
          <w:sz w:val="28"/>
          <w:szCs w:val="28"/>
        </w:rPr>
        <w:t>Install-Pro</w:t>
      </w:r>
      <w:proofErr w:type="spellEnd"/>
      <w:r>
        <w:rPr>
          <w:sz w:val="28"/>
          <w:szCs w:val="28"/>
        </w:rPr>
        <w:t>, 2000-2003. (Статьи в журналах)</w:t>
      </w:r>
    </w:p>
    <w:p w:rsidR="00CA42FE" w:rsidRDefault="00135D35">
      <w:pPr>
        <w:numPr>
          <w:ilvl w:val="0"/>
          <w:numId w:val="5"/>
        </w:numPr>
        <w:ind w:left="720" w:hanging="360"/>
        <w:rPr>
          <w:sz w:val="28"/>
          <w:szCs w:val="28"/>
        </w:rPr>
      </w:pPr>
      <w:proofErr w:type="spellStart"/>
      <w:r>
        <w:rPr>
          <w:sz w:val="28"/>
          <w:szCs w:val="28"/>
        </w:rPr>
        <w:t>Бернадская</w:t>
      </w:r>
      <w:proofErr w:type="spellEnd"/>
      <w:r>
        <w:rPr>
          <w:sz w:val="28"/>
          <w:szCs w:val="28"/>
        </w:rPr>
        <w:t xml:space="preserve">, Ю. С. Звук в </w:t>
      </w:r>
      <w:proofErr w:type="gramStart"/>
      <w:r>
        <w:rPr>
          <w:sz w:val="28"/>
          <w:szCs w:val="28"/>
        </w:rPr>
        <w:t>рекламе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учеб.пособие</w:t>
      </w:r>
      <w:proofErr w:type="spellEnd"/>
      <w:r>
        <w:rPr>
          <w:sz w:val="28"/>
          <w:szCs w:val="28"/>
        </w:rPr>
        <w:t xml:space="preserve"> для студентов вузов, обучающихся по спец. 032401 (350700) "Реклама" / Ю. С. </w:t>
      </w:r>
      <w:proofErr w:type="spellStart"/>
      <w:r>
        <w:rPr>
          <w:sz w:val="28"/>
          <w:szCs w:val="28"/>
        </w:rPr>
        <w:t>Бернадская</w:t>
      </w:r>
      <w:proofErr w:type="spellEnd"/>
      <w:r>
        <w:rPr>
          <w:sz w:val="28"/>
          <w:szCs w:val="28"/>
        </w:rPr>
        <w:t xml:space="preserve">. -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Юнити</w:t>
      </w:r>
      <w:proofErr w:type="spellEnd"/>
      <w:r>
        <w:rPr>
          <w:sz w:val="28"/>
          <w:szCs w:val="28"/>
        </w:rPr>
        <w:t xml:space="preserve">, 2007. - 134, [1] </w:t>
      </w:r>
      <w:proofErr w:type="gramStart"/>
      <w:r>
        <w:rPr>
          <w:sz w:val="28"/>
          <w:szCs w:val="28"/>
        </w:rPr>
        <w:t>с. :</w:t>
      </w:r>
      <w:proofErr w:type="gramEnd"/>
      <w:r>
        <w:rPr>
          <w:sz w:val="28"/>
          <w:szCs w:val="28"/>
        </w:rPr>
        <w:t xml:space="preserve"> ил., табл. - (Азбука рекламы). - Прил.: с. 105-133. - ISBN 978-5-238-01245-</w:t>
      </w:r>
      <w:proofErr w:type="gramStart"/>
      <w:r>
        <w:rPr>
          <w:sz w:val="28"/>
          <w:szCs w:val="28"/>
        </w:rPr>
        <w:t>2 :</w:t>
      </w:r>
      <w:proofErr w:type="gramEnd"/>
      <w:r>
        <w:rPr>
          <w:sz w:val="28"/>
          <w:szCs w:val="28"/>
        </w:rPr>
        <w:t xml:space="preserve"> 77-. </w:t>
      </w:r>
    </w:p>
    <w:p w:rsidR="00CA42FE" w:rsidRDefault="00135D35">
      <w:pPr>
        <w:numPr>
          <w:ilvl w:val="0"/>
          <w:numId w:val="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Звукорежиссура в эпоху информационного общества [Текст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сб. материалов науч.-</w:t>
      </w:r>
      <w:proofErr w:type="spellStart"/>
      <w:r>
        <w:rPr>
          <w:sz w:val="28"/>
          <w:szCs w:val="28"/>
        </w:rPr>
        <w:t>практ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конф</w:t>
      </w:r>
      <w:proofErr w:type="spellEnd"/>
      <w:r>
        <w:rPr>
          <w:sz w:val="28"/>
          <w:szCs w:val="28"/>
        </w:rPr>
        <w:t xml:space="preserve">. ,12 декабря 2013 г. / </w:t>
      </w:r>
      <w:proofErr w:type="spellStart"/>
      <w:r>
        <w:rPr>
          <w:sz w:val="28"/>
          <w:szCs w:val="28"/>
        </w:rPr>
        <w:t>Моск</w:t>
      </w:r>
      <w:proofErr w:type="spellEnd"/>
      <w:r>
        <w:rPr>
          <w:sz w:val="28"/>
          <w:szCs w:val="28"/>
        </w:rPr>
        <w:t xml:space="preserve">. гос. ун-т культуры и </w:t>
      </w:r>
      <w:proofErr w:type="gramStart"/>
      <w:r>
        <w:rPr>
          <w:sz w:val="28"/>
          <w:szCs w:val="28"/>
        </w:rPr>
        <w:t>искусств ;</w:t>
      </w:r>
      <w:proofErr w:type="gramEnd"/>
      <w:r>
        <w:rPr>
          <w:sz w:val="28"/>
          <w:szCs w:val="28"/>
        </w:rPr>
        <w:t xml:space="preserve"> [науч. ред.: А. К. </w:t>
      </w:r>
      <w:proofErr w:type="spellStart"/>
      <w:r>
        <w:rPr>
          <w:sz w:val="28"/>
          <w:szCs w:val="28"/>
        </w:rPr>
        <w:t>Чудинов</w:t>
      </w:r>
      <w:proofErr w:type="spellEnd"/>
      <w:r>
        <w:rPr>
          <w:sz w:val="28"/>
          <w:szCs w:val="28"/>
        </w:rPr>
        <w:t xml:space="preserve">, В. Г. Иванова]. -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МГУКИ, 2014. - 103 с. - 250-. </w:t>
      </w:r>
    </w:p>
    <w:p w:rsidR="00CA42FE" w:rsidRDefault="00CA42FE">
      <w:pPr>
        <w:rPr>
          <w:sz w:val="28"/>
          <w:szCs w:val="28"/>
        </w:rPr>
      </w:pPr>
    </w:p>
    <w:p w:rsidR="00CA42FE" w:rsidRDefault="00CA42FE">
      <w:pPr>
        <w:pStyle w:val="a7"/>
        <w:ind w:left="1069"/>
      </w:pPr>
      <w:bookmarkStart w:id="7" w:name="_GoBack"/>
    </w:p>
    <w:p w:rsidR="00893C72" w:rsidRPr="00CF1BE9" w:rsidRDefault="00893C72" w:rsidP="00893C72">
      <w:pPr>
        <w:spacing w:line="276" w:lineRule="auto"/>
        <w:ind w:firstLine="567"/>
        <w:jc w:val="both"/>
        <w:rPr>
          <w:b/>
          <w:i/>
          <w:lang w:eastAsia="ru-RU"/>
        </w:rPr>
      </w:pPr>
      <w:r w:rsidRPr="00CF1BE9">
        <w:rPr>
          <w:b/>
          <w:i/>
          <w:lang w:eastAsia="ru-RU"/>
        </w:rPr>
        <w:t>7.2. Перечень ресурсов информационно-телекоммуникационной сети «Интернет».</w:t>
      </w:r>
    </w:p>
    <w:p w:rsidR="00893C72" w:rsidRPr="00CF1BE9" w:rsidRDefault="00893C72" w:rsidP="00893C72">
      <w:pPr>
        <w:widowControl w:val="0"/>
        <w:numPr>
          <w:ilvl w:val="0"/>
          <w:numId w:val="46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библиотечная система 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:rsidR="00893C72" w:rsidRPr="00CF1BE9" w:rsidRDefault="00893C72" w:rsidP="00893C72">
      <w:pPr>
        <w:widowControl w:val="0"/>
        <w:numPr>
          <w:ilvl w:val="0"/>
          <w:numId w:val="46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диссертаций Российской Государственной библиотеки: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proofErr w:type="spellStart"/>
      <w:r w:rsidRPr="00CF1BE9">
        <w:rPr>
          <w:spacing w:val="2"/>
          <w:lang w:val="en-US"/>
        </w:rPr>
        <w:t>diss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rsl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:rsidR="00893C72" w:rsidRPr="00CF1BE9" w:rsidRDefault="00893C72" w:rsidP="00893C72">
      <w:pPr>
        <w:widowControl w:val="0"/>
        <w:numPr>
          <w:ilvl w:val="0"/>
          <w:numId w:val="46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библиотека: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biblioclub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:rsidR="00893C72" w:rsidRPr="00CF1BE9" w:rsidRDefault="00893C72" w:rsidP="00893C72">
      <w:pPr>
        <w:widowControl w:val="0"/>
        <w:numPr>
          <w:ilvl w:val="0"/>
          <w:numId w:val="46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Научная электронная библиотека 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:rsidR="00893C72" w:rsidRPr="00CF1BE9" w:rsidRDefault="00893C72" w:rsidP="00893C72">
      <w:pPr>
        <w:widowControl w:val="0"/>
        <w:numPr>
          <w:ilvl w:val="0"/>
          <w:numId w:val="46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информационная система России: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proofErr w:type="spellStart"/>
      <w:r w:rsidRPr="00CF1BE9">
        <w:rPr>
          <w:spacing w:val="2"/>
          <w:lang w:val="en-US"/>
        </w:rPr>
        <w:t>uisrussia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msu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:rsidR="00893C72" w:rsidRPr="00CF1BE9" w:rsidRDefault="00893C72" w:rsidP="00893C72">
      <w:pPr>
        <w:widowControl w:val="0"/>
        <w:numPr>
          <w:ilvl w:val="0"/>
          <w:numId w:val="46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Электронный ресурс издательства </w:t>
      </w:r>
      <w:r w:rsidRPr="00CF1BE9">
        <w:rPr>
          <w:spacing w:val="2"/>
          <w:lang w:val="en-US"/>
        </w:rPr>
        <w:t>Springer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springerlink</w:t>
      </w:r>
      <w:proofErr w:type="spellEnd"/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com</w:t>
      </w:r>
      <w:r w:rsidRPr="00CF1BE9">
        <w:rPr>
          <w:spacing w:val="2"/>
        </w:rPr>
        <w:t>/</w:t>
      </w:r>
    </w:p>
    <w:p w:rsidR="00893C72" w:rsidRPr="00CF1BE9" w:rsidRDefault="00893C72" w:rsidP="00893C72">
      <w:pPr>
        <w:widowControl w:val="0"/>
        <w:numPr>
          <w:ilvl w:val="0"/>
          <w:numId w:val="46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Единое окно доступа к образовательным ресурсам: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window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edu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:rsidR="00893C72" w:rsidRPr="00CF1BE9" w:rsidRDefault="00893C72" w:rsidP="00893C72">
      <w:pPr>
        <w:widowControl w:val="0"/>
        <w:numPr>
          <w:ilvl w:val="0"/>
          <w:numId w:val="46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</w:t>
      </w:r>
      <w:proofErr w:type="spellStart"/>
      <w:r w:rsidRPr="00CF1BE9">
        <w:rPr>
          <w:spacing w:val="2"/>
          <w:lang w:val="en-US"/>
        </w:rPr>
        <w:t>IQlib</w:t>
      </w:r>
      <w:proofErr w:type="spellEnd"/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iqlib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:rsidR="00893C72" w:rsidRPr="00CF1BE9" w:rsidRDefault="00893C72" w:rsidP="00893C72">
      <w:pPr>
        <w:spacing w:line="276" w:lineRule="auto"/>
        <w:jc w:val="both"/>
      </w:pPr>
    </w:p>
    <w:p w:rsidR="00893C72" w:rsidRPr="00CF1BE9" w:rsidRDefault="00893C72" w:rsidP="00893C72">
      <w:pPr>
        <w:spacing w:line="276" w:lineRule="auto"/>
        <w:ind w:firstLine="709"/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При осуществлении образовательного процесса по дисциплине используется информационная справочная система - электронно-библиотечная система </w:t>
      </w:r>
      <w:proofErr w:type="spellStart"/>
      <w:r w:rsidRPr="00CF1BE9">
        <w:rPr>
          <w:iCs/>
          <w:lang w:eastAsia="ru-RU"/>
        </w:rPr>
        <w:t>elibrary</w:t>
      </w:r>
      <w:proofErr w:type="spellEnd"/>
      <w:r w:rsidRPr="00CF1BE9">
        <w:rPr>
          <w:iCs/>
          <w:lang w:eastAsia="ru-RU"/>
        </w:rPr>
        <w:t>.</w:t>
      </w:r>
    </w:p>
    <w:p w:rsidR="00893C72" w:rsidRPr="00CF1BE9" w:rsidRDefault="00893C72" w:rsidP="00893C72">
      <w:pPr>
        <w:spacing w:line="276" w:lineRule="auto"/>
        <w:ind w:firstLine="709"/>
        <w:jc w:val="both"/>
        <w:rPr>
          <w:iCs/>
          <w:lang w:eastAsia="ru-RU"/>
        </w:rPr>
      </w:pPr>
    </w:p>
    <w:p w:rsidR="00893C72" w:rsidRPr="00CF1BE9" w:rsidRDefault="00893C72" w:rsidP="00893C72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Доступ в ЭБС:</w:t>
      </w:r>
    </w:p>
    <w:p w:rsidR="00893C72" w:rsidRPr="00CF1BE9" w:rsidRDefault="00893C72" w:rsidP="00893C72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-  ЛАНЬ Договор с ООО «Издательство Лань» Режим доступа </w:t>
      </w:r>
      <w:hyperlink r:id="rId7" w:tooltip="http://www.e.lanbook.com" w:history="1">
        <w:r w:rsidRPr="00CF1BE9">
          <w:rPr>
            <w:iCs/>
            <w:u w:val="single"/>
            <w:lang w:eastAsia="ru-RU"/>
          </w:rPr>
          <w:t>www.e.lanbook.com</w:t>
        </w:r>
      </w:hyperlink>
      <w:r w:rsidRPr="00CF1BE9">
        <w:rPr>
          <w:iCs/>
          <w:u w:val="single"/>
          <w:lang w:eastAsia="ru-RU"/>
        </w:rPr>
        <w:t xml:space="preserve">    </w:t>
      </w:r>
      <w:r w:rsidRPr="00CF1BE9">
        <w:rPr>
          <w:iCs/>
          <w:lang w:eastAsia="ru-RU"/>
        </w:rPr>
        <w:t xml:space="preserve">  Неограниченный доступ для зарегистрированных пользователей</w:t>
      </w:r>
    </w:p>
    <w:p w:rsidR="00893C72" w:rsidRPr="00CF1BE9" w:rsidRDefault="00893C72" w:rsidP="00893C72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lastRenderedPageBreak/>
        <w:t xml:space="preserve">- ЭБС ЮРАЙТ, Режим доступа </w:t>
      </w:r>
      <w:hyperlink r:id="rId8" w:tooltip="http://www.biblio-online.ru" w:history="1">
        <w:r w:rsidRPr="00CF1BE9">
          <w:rPr>
            <w:iCs/>
            <w:u w:val="single"/>
            <w:lang w:eastAsia="ru-RU"/>
          </w:rPr>
          <w:t>www.biblio-online.ru</w:t>
        </w:r>
      </w:hyperlink>
      <w:r w:rsidRPr="00CF1BE9">
        <w:rPr>
          <w:iCs/>
          <w:u w:val="single"/>
          <w:lang w:eastAsia="ru-RU"/>
        </w:rPr>
        <w:t xml:space="preserve"> </w:t>
      </w:r>
      <w:r w:rsidRPr="00CF1BE9">
        <w:rPr>
          <w:iCs/>
          <w:lang w:eastAsia="ru-RU"/>
        </w:rPr>
        <w:t xml:space="preserve">  Неограниченный доступ для зарегистрированных пользователей</w:t>
      </w:r>
    </w:p>
    <w:p w:rsidR="00893C72" w:rsidRPr="00CF1BE9" w:rsidRDefault="00893C72" w:rsidP="00893C72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- ООО НЭБ Режим доступа </w:t>
      </w:r>
      <w:hyperlink r:id="rId9" w:tooltip="http://www.eLIBRARY.ru" w:history="1">
        <w:r w:rsidRPr="00CF1BE9">
          <w:rPr>
            <w:iCs/>
            <w:u w:val="single"/>
            <w:lang w:eastAsia="ru-RU"/>
          </w:rPr>
          <w:t>www.eLIBRARY.ru</w:t>
        </w:r>
      </w:hyperlink>
      <w:r w:rsidRPr="00CF1BE9">
        <w:rPr>
          <w:iCs/>
          <w:lang w:eastAsia="ru-RU"/>
        </w:rPr>
        <w:t xml:space="preserve"> Неограниченный доступ для зарегистрированных пользователей</w:t>
      </w:r>
    </w:p>
    <w:p w:rsidR="00142AD8" w:rsidRDefault="00142AD8" w:rsidP="00813A05"/>
    <w:p w:rsidR="00CA42FE" w:rsidRDefault="00CA42FE">
      <w:pPr>
        <w:pStyle w:val="a7"/>
        <w:ind w:left="1069"/>
        <w:rPr>
          <w:b/>
        </w:rPr>
      </w:pPr>
    </w:p>
    <w:p w:rsidR="00CA42FE" w:rsidRDefault="00135D35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8" w:name="_Toc14355455"/>
      <w:bookmarkEnd w:id="8"/>
      <w:r>
        <w:rPr>
          <w:rFonts w:eastAsia="Arial Unicode MS"/>
          <w:b/>
          <w:caps/>
        </w:rPr>
        <w:t>8. МЕТОДИЧЕСКИЕ УКАЗАНИЯ ДЛЯ ОБУЧАЮЩИХСЯ ПО ОСВОЕНИЮ ДИСЦИПЛИНЫ</w:t>
      </w:r>
    </w:p>
    <w:p w:rsidR="00CA42FE" w:rsidRDefault="00CA42FE">
      <w:pPr>
        <w:rPr>
          <w:rFonts w:eastAsia="Calibri"/>
          <w:b/>
          <w:i/>
          <w:color w:val="FF0000"/>
          <w:highlight w:val="yellow"/>
        </w:rPr>
      </w:pPr>
    </w:p>
    <w:p w:rsidR="00CA42FE" w:rsidRDefault="00135D35">
      <w:pPr>
        <w:tabs>
          <w:tab w:val="left" w:pos="0"/>
        </w:tabs>
        <w:spacing w:line="276" w:lineRule="auto"/>
        <w:ind w:firstLine="709"/>
      </w:pPr>
      <w:r>
        <w:t>В процессе изучения и освоения дисциплины студент использует самостоятельные формы подготовки к занятиям:</w:t>
      </w:r>
    </w:p>
    <w:p w:rsidR="00CA42FE" w:rsidRDefault="00135D35">
      <w:pPr>
        <w:tabs>
          <w:tab w:val="left" w:pos="0"/>
        </w:tabs>
        <w:spacing w:line="276" w:lineRule="auto"/>
        <w:ind w:firstLine="709"/>
      </w:pPr>
      <w:r>
        <w:t>-изучает и анализирует рекомендованную литературу;</w:t>
      </w:r>
    </w:p>
    <w:p w:rsidR="00CA42FE" w:rsidRDefault="00135D35">
      <w:pPr>
        <w:tabs>
          <w:tab w:val="left" w:pos="0"/>
        </w:tabs>
        <w:spacing w:line="276" w:lineRule="auto"/>
        <w:ind w:firstLine="709"/>
      </w:pPr>
      <w:r>
        <w:t>-осуществляет подготовку к выступлениям на семинарах;</w:t>
      </w:r>
    </w:p>
    <w:p w:rsidR="00CA42FE" w:rsidRDefault="00135D35">
      <w:pPr>
        <w:tabs>
          <w:tab w:val="left" w:pos="0"/>
        </w:tabs>
        <w:spacing w:line="276" w:lineRule="auto"/>
        <w:ind w:firstLine="709"/>
      </w:pPr>
      <w:r>
        <w:t>-выполняет практические занятия, согласно программе;</w:t>
      </w:r>
    </w:p>
    <w:p w:rsidR="00CA42FE" w:rsidRDefault="00135D35">
      <w:pPr>
        <w:spacing w:before="100" w:after="100"/>
        <w:jc w:val="both"/>
      </w:pPr>
      <w:r>
        <w:t>Одна из основных целей</w:t>
      </w:r>
      <w:r w:rsidR="00813A05">
        <w:t xml:space="preserve"> </w:t>
      </w:r>
      <w:r>
        <w:t>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:rsidR="00CA42FE" w:rsidRDefault="00135D35">
      <w:pPr>
        <w:spacing w:before="100" w:after="100"/>
        <w:jc w:val="both"/>
      </w:pPr>
      <w:r>
        <w:t>   Работа преподавателя со</w:t>
      </w:r>
      <w:r w:rsidR="00813A05">
        <w:t xml:space="preserve"> студентами в аудитории в ходе </w:t>
      </w:r>
      <w:r>
        <w:t xml:space="preserve">семинарских занятий, мелкогрупповых, полугрупповых, индивидуальных занятий, консультаций, зачетов и экзаменов составляет основное содержание учебного процесса. Однако переход на </w:t>
      </w:r>
      <w:proofErr w:type="spellStart"/>
      <w:r>
        <w:t>деятельностно-компетентностную</w:t>
      </w:r>
      <w:proofErr w:type="spellEnd"/>
      <w:r>
        <w:t xml:space="preserve"> модель образования, появление инновационных методик преподавания, когда большие объемы научной и учебной информации 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деятельности студентов. Превращение студента из объекта педагогического воздействия в </w:t>
      </w:r>
      <w:proofErr w:type="gramStart"/>
      <w:r>
        <w:t>активно-действующего</w:t>
      </w:r>
      <w:proofErr w:type="gramEnd"/>
      <w:r>
        <w:t xml:space="preserve"> субъекта образовательного процесса, выстраивающего свое образование совместно с преподавателем, является необходимым условие достижения им соответствующих компетенций. Более того, 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самостоятельной жизненной позиции как личностной характеристики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отношение к жизни.</w:t>
      </w:r>
    </w:p>
    <w:p w:rsidR="00CA42FE" w:rsidRDefault="00135D35">
      <w:pPr>
        <w:spacing w:before="100" w:after="100"/>
        <w:jc w:val="both"/>
      </w:pPr>
      <w:r>
        <w:t>Самостоятельная работа 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задач, она  является важнейшим условием самоорганизации и самодисциплины студента в овладении различными методами профессиональной деятел</w:t>
      </w:r>
      <w:r w:rsidR="00813A05">
        <w:t xml:space="preserve">ьности. Самостоятельная работа </w:t>
      </w:r>
      <w:r>
        <w:t>является важнейшим орудием педагогического руководства и управления самостоятельной познавательной деятельностью студента в процесс</w:t>
      </w:r>
      <w:r w:rsidR="00813A05">
        <w:t xml:space="preserve">е обучения. Эта работа требует </w:t>
      </w:r>
      <w:r>
        <w:t>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:rsidR="00CA42FE" w:rsidRDefault="00135D35">
      <w:pPr>
        <w:jc w:val="both"/>
      </w:pPr>
      <w:r>
        <w:lastRenderedPageBreak/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:rsidR="00CA42FE" w:rsidRDefault="00135D35">
      <w:pPr>
        <w:jc w:val="both"/>
      </w:pPr>
      <w:r>
        <w:t xml:space="preserve">Данные методические рекомендации и план составлены в помощь студентам при подготовке тем, которые необходимо изучить самостоятельно. </w:t>
      </w:r>
    </w:p>
    <w:p w:rsidR="00CA42FE" w:rsidRDefault="00135D35">
      <w:pPr>
        <w:jc w:val="both"/>
      </w:pPr>
      <w:r>
        <w:rPr>
          <w:b/>
          <w:bCs/>
        </w:rPr>
        <w:t>Целью</w:t>
      </w:r>
      <w:r>
        <w:t xml:space="preserve"> самостоятельных занятий студентов является прежде всего более глубокое практическое освоение данной дисциплины. </w:t>
      </w:r>
    </w:p>
    <w:p w:rsidR="00CA42FE" w:rsidRDefault="00135D35">
      <w:pPr>
        <w:pStyle w:val="a8"/>
        <w:jc w:val="both"/>
      </w:pPr>
      <w:r>
        <w:rPr>
          <w:b/>
          <w:bCs/>
          <w:i/>
          <w:iCs/>
        </w:rPr>
        <w:t>Самостоятельная работа</w:t>
      </w:r>
      <w:r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:rsidR="00CA42FE" w:rsidRDefault="00135D35">
      <w:pPr>
        <w:spacing w:before="100" w:after="100"/>
        <w:ind w:firstLine="720"/>
        <w:jc w:val="both"/>
      </w:pPr>
      <w:r>
        <w:t xml:space="preserve">Существуют определённые </w:t>
      </w:r>
      <w:r>
        <w:rPr>
          <w:b/>
          <w:bCs/>
        </w:rPr>
        <w:t>принципы</w:t>
      </w:r>
      <w:r>
        <w:t>, которых следует придерживаться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:rsidR="00CA42FE" w:rsidRDefault="00135D35">
      <w:pPr>
        <w:tabs>
          <w:tab w:val="left" w:pos="360"/>
        </w:tabs>
        <w:jc w:val="both"/>
      </w:pPr>
      <w:r>
        <w:rPr>
          <w:b/>
          <w:bCs/>
          <w:i/>
          <w:iCs/>
        </w:rPr>
        <w:t>Индивидуальная работа</w:t>
      </w:r>
      <w:r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:rsidR="00CA42FE" w:rsidRDefault="00CA42FE">
      <w:pPr>
        <w:pStyle w:val="a7"/>
        <w:ind w:left="1069"/>
        <w:rPr>
          <w:b/>
        </w:rPr>
      </w:pPr>
    </w:p>
    <w:p w:rsidR="00CA42FE" w:rsidRDefault="00CA42FE">
      <w:pPr>
        <w:tabs>
          <w:tab w:val="left" w:pos="0"/>
        </w:tabs>
        <w:ind w:firstLine="180"/>
      </w:pPr>
      <w:bookmarkStart w:id="9" w:name="_Toc14355456"/>
      <w:bookmarkEnd w:id="9"/>
    </w:p>
    <w:p w:rsidR="00813A05" w:rsidRDefault="00813A05">
      <w:pPr>
        <w:tabs>
          <w:tab w:val="left" w:pos="0"/>
        </w:tabs>
        <w:ind w:firstLine="180"/>
      </w:pPr>
    </w:p>
    <w:p w:rsidR="00813A05" w:rsidRPr="00CF1BE9" w:rsidRDefault="00813A05" w:rsidP="00813A05">
      <w:pPr>
        <w:ind w:firstLine="567"/>
        <w:jc w:val="both"/>
        <w:rPr>
          <w:b/>
          <w:lang w:eastAsia="ru-RU"/>
        </w:rPr>
      </w:pPr>
      <w:r w:rsidRPr="00CF1BE9">
        <w:rPr>
          <w:b/>
          <w:lang w:eastAsia="ru-RU"/>
        </w:rPr>
        <w:t xml:space="preserve">9. ПЕРЕЧЕНЬ ИНФОРМАЦИОННЫХ ТЕХНОЛОГИЙ. </w:t>
      </w:r>
    </w:p>
    <w:p w:rsidR="00813A05" w:rsidRPr="00CF1BE9" w:rsidRDefault="00813A05" w:rsidP="00813A05">
      <w:pPr>
        <w:jc w:val="both"/>
        <w:rPr>
          <w:i/>
          <w:lang w:eastAsia="ru-RU"/>
        </w:rPr>
      </w:pPr>
    </w:p>
    <w:p w:rsidR="00813A05" w:rsidRPr="00CF1BE9" w:rsidRDefault="00813A05" w:rsidP="00813A05">
      <w:pPr>
        <w:ind w:firstLine="708"/>
        <w:jc w:val="both"/>
        <w:rPr>
          <w:iCs/>
          <w:lang w:eastAsia="ru-RU"/>
        </w:rPr>
      </w:pPr>
      <w:r w:rsidRPr="00CF1BE9">
        <w:rPr>
          <w:iCs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813A05" w:rsidRPr="00CF1BE9" w:rsidRDefault="00813A05" w:rsidP="00813A05">
      <w:pPr>
        <w:ind w:firstLine="708"/>
        <w:jc w:val="both"/>
        <w:rPr>
          <w:iCs/>
          <w:lang w:eastAsia="ru-RU"/>
        </w:rPr>
      </w:pPr>
    </w:p>
    <w:p w:rsidR="00813A05" w:rsidRPr="00CF1BE9" w:rsidRDefault="00813A05" w:rsidP="00813A05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813A05" w:rsidRPr="00CF1BE9" w:rsidRDefault="00813A05" w:rsidP="00813A05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813A05" w:rsidRPr="00CF1BE9" w:rsidRDefault="00813A05" w:rsidP="00813A05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lastRenderedPageBreak/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813A05" w:rsidRPr="00CF1BE9" w:rsidRDefault="00813A05" w:rsidP="00813A05">
      <w:pPr>
        <w:contextualSpacing/>
        <w:jc w:val="both"/>
        <w:rPr>
          <w:iCs/>
          <w:lang w:eastAsia="ru-RU"/>
        </w:rPr>
      </w:pPr>
      <w:r w:rsidRPr="00CF1BE9">
        <w:rPr>
          <w:iCs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813A05" w:rsidRPr="00CF1BE9" w:rsidRDefault="00813A05" w:rsidP="00813A05">
      <w:pPr>
        <w:contextualSpacing/>
        <w:jc w:val="both"/>
        <w:rPr>
          <w:iCs/>
          <w:lang w:eastAsia="ru-RU"/>
        </w:rPr>
      </w:pPr>
    </w:p>
    <w:p w:rsidR="00813A05" w:rsidRPr="00CF1BE9" w:rsidRDefault="00813A05" w:rsidP="00813A05">
      <w:pPr>
        <w:ind w:firstLine="708"/>
        <w:contextualSpacing/>
        <w:jc w:val="both"/>
        <w:rPr>
          <w:iCs/>
          <w:lang w:eastAsia="ru-RU"/>
        </w:rPr>
      </w:pPr>
      <w:r w:rsidRPr="00CF1BE9">
        <w:rPr>
          <w:iCs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813A05" w:rsidRPr="00CF1BE9" w:rsidRDefault="00813A05" w:rsidP="00813A05">
      <w:pPr>
        <w:ind w:firstLine="708"/>
        <w:contextualSpacing/>
        <w:jc w:val="both"/>
        <w:rPr>
          <w:iCs/>
          <w:lang w:eastAsia="ru-RU"/>
        </w:rPr>
      </w:pPr>
    </w:p>
    <w:p w:rsidR="00813A05" w:rsidRPr="00CF1BE9" w:rsidRDefault="00813A05" w:rsidP="00813A05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W</w:t>
      </w:r>
      <w:proofErr w:type="spellStart"/>
      <w:r w:rsidRPr="00CF1BE9">
        <w:rPr>
          <w:iCs/>
          <w:lang w:eastAsia="ru-RU"/>
        </w:rPr>
        <w:t>ог</w:t>
      </w:r>
      <w:proofErr w:type="spellEnd"/>
      <w:r w:rsidRPr="00CF1BE9">
        <w:rPr>
          <w:iCs/>
          <w:lang w:val="en-US" w:eastAsia="ru-RU"/>
        </w:rPr>
        <w:t xml:space="preserve">d, </w:t>
      </w:r>
      <w:proofErr w:type="spellStart"/>
      <w:r w:rsidRPr="00CF1BE9">
        <w:rPr>
          <w:iCs/>
          <w:lang w:eastAsia="ru-RU"/>
        </w:rPr>
        <w:t>Ехсе</w:t>
      </w:r>
      <w:proofErr w:type="spellEnd"/>
      <w:r w:rsidRPr="00CF1BE9">
        <w:rPr>
          <w:iCs/>
          <w:lang w:val="en-US" w:eastAsia="ru-RU"/>
        </w:rPr>
        <w:t>l, Pow</w:t>
      </w:r>
      <w:proofErr w:type="spellStart"/>
      <w:r w:rsidRPr="00CF1BE9">
        <w:rPr>
          <w:iCs/>
          <w:lang w:eastAsia="ru-RU"/>
        </w:rPr>
        <w:t>ег</w:t>
      </w:r>
      <w:proofErr w:type="spellEnd"/>
      <w:r w:rsidRPr="00CF1BE9">
        <w:rPr>
          <w:iCs/>
          <w:lang w:val="en-US" w:eastAsia="ru-RU"/>
        </w:rPr>
        <w:t xml:space="preserve"> </w:t>
      </w:r>
      <w:proofErr w:type="spellStart"/>
      <w:r w:rsidRPr="00CF1BE9">
        <w:rPr>
          <w:iCs/>
          <w:lang w:eastAsia="ru-RU"/>
        </w:rPr>
        <w:t>Ро</w:t>
      </w:r>
      <w:r w:rsidRPr="00CF1BE9">
        <w:rPr>
          <w:iCs/>
          <w:lang w:val="en-US" w:eastAsia="ru-RU"/>
        </w:rPr>
        <w:t>int</w:t>
      </w:r>
      <w:proofErr w:type="spellEnd"/>
      <w:r w:rsidRPr="00CF1BE9">
        <w:rPr>
          <w:iCs/>
          <w:lang w:val="en-US" w:eastAsia="ru-RU"/>
        </w:rPr>
        <w:t>;</w:t>
      </w:r>
    </w:p>
    <w:p w:rsidR="00813A05" w:rsidRPr="00CF1BE9" w:rsidRDefault="00813A05" w:rsidP="00813A05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Adobe Photoshop;</w:t>
      </w:r>
    </w:p>
    <w:p w:rsidR="00813A05" w:rsidRPr="00CF1BE9" w:rsidRDefault="00813A05" w:rsidP="00813A05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Adobe Premiere;</w:t>
      </w:r>
    </w:p>
    <w:p w:rsidR="00813A05" w:rsidRPr="00CF1BE9" w:rsidRDefault="00813A05" w:rsidP="00813A05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Power DVD;</w:t>
      </w:r>
    </w:p>
    <w:p w:rsidR="00813A05" w:rsidRPr="00CF1BE9" w:rsidRDefault="00813A05" w:rsidP="00813A05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Media Player Classic.</w:t>
      </w:r>
    </w:p>
    <w:p w:rsidR="00813A05" w:rsidRPr="00CF1BE9" w:rsidRDefault="00813A05" w:rsidP="00813A05">
      <w:pPr>
        <w:jc w:val="both"/>
        <w:rPr>
          <w:lang w:val="en-US" w:eastAsia="ru-RU"/>
        </w:rPr>
      </w:pPr>
    </w:p>
    <w:p w:rsidR="00813A05" w:rsidRPr="00CF1BE9" w:rsidRDefault="00813A05" w:rsidP="00813A05">
      <w:pPr>
        <w:ind w:firstLine="708"/>
        <w:jc w:val="both"/>
        <w:rPr>
          <w:b/>
        </w:rPr>
      </w:pPr>
      <w:r w:rsidRPr="00CF1BE9">
        <w:rPr>
          <w:b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:rsidR="00813A05" w:rsidRPr="00CF1BE9" w:rsidRDefault="00813A05" w:rsidP="00813A05">
      <w:pPr>
        <w:ind w:firstLine="708"/>
        <w:jc w:val="both"/>
        <w:rPr>
          <w:iCs/>
          <w:lang w:eastAsia="ru-RU"/>
        </w:rPr>
      </w:pPr>
      <w:r w:rsidRPr="00CF1BE9">
        <w:rPr>
          <w:iCs/>
          <w:lang w:eastAsia="ru-RU"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:rsidR="00813A05" w:rsidRPr="00CF1BE9" w:rsidRDefault="00813A05" w:rsidP="00813A05">
      <w:pPr>
        <w:jc w:val="both"/>
        <w:rPr>
          <w:i/>
          <w:lang w:eastAsia="ru-RU"/>
        </w:rPr>
      </w:pPr>
    </w:p>
    <w:p w:rsidR="00813A05" w:rsidRPr="00712FE4" w:rsidRDefault="00813A05" w:rsidP="00813A05">
      <w:pPr>
        <w:ind w:firstLine="708"/>
        <w:jc w:val="both"/>
        <w:rPr>
          <w:b/>
          <w:lang w:eastAsia="ru-RU"/>
        </w:rPr>
      </w:pPr>
      <w:bookmarkStart w:id="10" w:name="_Hlk89899516"/>
      <w:r w:rsidRPr="00712FE4">
        <w:rPr>
          <w:b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10"/>
    <w:p w:rsidR="00813A05" w:rsidRPr="00CF1BE9" w:rsidRDefault="00813A05" w:rsidP="00813A05">
      <w:pPr>
        <w:jc w:val="both"/>
        <w:rPr>
          <w:bCs/>
          <w:lang w:eastAsia="ru-RU"/>
        </w:rPr>
      </w:pPr>
    </w:p>
    <w:p w:rsidR="00813A05" w:rsidRPr="00CF1BE9" w:rsidRDefault="00813A05" w:rsidP="00813A05">
      <w:pPr>
        <w:ind w:firstLine="708"/>
        <w:jc w:val="both"/>
        <w:rPr>
          <w:bCs/>
          <w:lang w:eastAsia="ru-RU"/>
        </w:rPr>
      </w:pPr>
      <w:r w:rsidRPr="00CF1BE9">
        <w:rPr>
          <w:bCs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813A05" w:rsidRPr="00CF1BE9" w:rsidRDefault="00813A05" w:rsidP="00813A05">
      <w:pPr>
        <w:jc w:val="both"/>
        <w:outlineLvl w:val="6"/>
        <w:rPr>
          <w:lang w:eastAsia="ru-RU"/>
        </w:rPr>
      </w:pPr>
    </w:p>
    <w:p w:rsidR="00813A05" w:rsidRPr="00CF1BE9" w:rsidRDefault="00813A05" w:rsidP="00813A05">
      <w:pPr>
        <w:numPr>
          <w:ilvl w:val="0"/>
          <w:numId w:val="13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 xml:space="preserve">для слепых и слабовидящих: </w:t>
      </w:r>
    </w:p>
    <w:p w:rsidR="00813A05" w:rsidRPr="00CF1BE9" w:rsidRDefault="00813A05" w:rsidP="00813A05">
      <w:pPr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813A05" w:rsidRPr="00CF1BE9" w:rsidRDefault="00813A05" w:rsidP="00813A05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813A05" w:rsidRPr="00CF1BE9" w:rsidRDefault="00813A05" w:rsidP="00813A05">
      <w:pPr>
        <w:jc w:val="both"/>
        <w:rPr>
          <w:lang w:eastAsia="ru-RU"/>
        </w:rPr>
      </w:pPr>
      <w:r w:rsidRPr="00CF1BE9">
        <w:rPr>
          <w:lang w:eastAsia="ru-RU"/>
        </w:rPr>
        <w:t xml:space="preserve">- обеспечивается индивидуальное равномерное освещение не менее 300 люкс; </w:t>
      </w:r>
    </w:p>
    <w:p w:rsidR="00813A05" w:rsidRPr="00CF1BE9" w:rsidRDefault="00813A05" w:rsidP="00813A05">
      <w:pPr>
        <w:jc w:val="both"/>
        <w:rPr>
          <w:lang w:eastAsia="ru-RU"/>
        </w:rPr>
      </w:pPr>
      <w:r w:rsidRPr="00CF1BE9">
        <w:rPr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813A05" w:rsidRPr="00CF1BE9" w:rsidRDefault="00813A05" w:rsidP="00813A05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оформляются увеличенным шрифтом; </w:t>
      </w:r>
    </w:p>
    <w:p w:rsidR="00813A05" w:rsidRPr="00CF1BE9" w:rsidRDefault="00813A05" w:rsidP="00813A05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813A05" w:rsidRPr="00CF1BE9" w:rsidRDefault="00813A05" w:rsidP="00813A05">
      <w:pPr>
        <w:numPr>
          <w:ilvl w:val="0"/>
          <w:numId w:val="13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 xml:space="preserve">для глухих и слабослышащих: </w:t>
      </w:r>
    </w:p>
    <w:p w:rsidR="00813A05" w:rsidRPr="00CF1BE9" w:rsidRDefault="00813A05" w:rsidP="00813A05">
      <w:pPr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813A05" w:rsidRPr="00CF1BE9" w:rsidRDefault="00813A05" w:rsidP="00813A05">
      <w:pPr>
        <w:jc w:val="both"/>
        <w:rPr>
          <w:lang w:eastAsia="ru-RU"/>
        </w:rPr>
      </w:pPr>
      <w:r w:rsidRPr="00CF1BE9">
        <w:rPr>
          <w:lang w:eastAsia="ru-RU"/>
        </w:rPr>
        <w:t>- письменные задания выполняются на компьютере в письменной форме;</w:t>
      </w:r>
    </w:p>
    <w:p w:rsidR="00813A05" w:rsidRPr="00CF1BE9" w:rsidRDefault="00813A05" w:rsidP="00813A05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813A05" w:rsidRPr="00CF1BE9" w:rsidRDefault="00813A05" w:rsidP="00813A05">
      <w:pPr>
        <w:numPr>
          <w:ilvl w:val="0"/>
          <w:numId w:val="13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лиц с нарушениями опорно-двигательного аппарата:</w:t>
      </w:r>
    </w:p>
    <w:p w:rsidR="00813A05" w:rsidRPr="00CF1BE9" w:rsidRDefault="00813A05" w:rsidP="00813A05">
      <w:pPr>
        <w:jc w:val="both"/>
        <w:rPr>
          <w:lang w:eastAsia="ru-RU"/>
        </w:rPr>
      </w:pPr>
      <w:r w:rsidRPr="00CF1BE9">
        <w:rPr>
          <w:lang w:eastAsia="ru-RU"/>
        </w:rPr>
        <w:lastRenderedPageBreak/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813A05" w:rsidRPr="00CF1BE9" w:rsidRDefault="00813A05" w:rsidP="00813A05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813A05" w:rsidRPr="00CF1BE9" w:rsidRDefault="00813A05" w:rsidP="00813A05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813A05" w:rsidRPr="00CF1BE9" w:rsidRDefault="00813A05" w:rsidP="00813A05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813A05" w:rsidRPr="00CF1BE9" w:rsidRDefault="00813A05" w:rsidP="00813A05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:rsidR="00813A05" w:rsidRPr="00CF1BE9" w:rsidRDefault="00813A05" w:rsidP="00813A05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813A05" w:rsidRPr="00CF1BE9" w:rsidRDefault="00813A05" w:rsidP="00813A05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F1BE9">
        <w:rPr>
          <w:b/>
          <w:bCs/>
          <w:lang w:eastAsia="ru-RU"/>
        </w:rPr>
        <w:t> </w:t>
      </w:r>
    </w:p>
    <w:p w:rsidR="00813A05" w:rsidRPr="00CF1BE9" w:rsidRDefault="00813A05" w:rsidP="00813A05">
      <w:pPr>
        <w:jc w:val="both"/>
        <w:rPr>
          <w:lang w:eastAsia="ru-RU"/>
        </w:rPr>
      </w:pPr>
      <w:r w:rsidRPr="00CF1BE9">
        <w:rPr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813A05" w:rsidRPr="00CF1BE9" w:rsidRDefault="00813A05" w:rsidP="00813A05">
      <w:pPr>
        <w:numPr>
          <w:ilvl w:val="0"/>
          <w:numId w:val="14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слепых и слабовидящих:</w:t>
      </w:r>
    </w:p>
    <w:p w:rsidR="00813A05" w:rsidRPr="00CF1BE9" w:rsidRDefault="00813A05" w:rsidP="00813A05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 увеличенным шрифтом;</w:t>
      </w:r>
    </w:p>
    <w:p w:rsidR="00813A05" w:rsidRPr="00CF1BE9" w:rsidRDefault="00813A05" w:rsidP="00813A05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документа;</w:t>
      </w:r>
    </w:p>
    <w:p w:rsidR="00813A05" w:rsidRPr="00CF1BE9" w:rsidRDefault="00813A05" w:rsidP="00813A05">
      <w:pPr>
        <w:jc w:val="both"/>
        <w:rPr>
          <w:lang w:eastAsia="ru-RU"/>
        </w:rPr>
      </w:pPr>
      <w:r w:rsidRPr="00CF1BE9">
        <w:rPr>
          <w:lang w:eastAsia="ru-RU"/>
        </w:rPr>
        <w:t>- в форме аудиофайла.</w:t>
      </w:r>
    </w:p>
    <w:p w:rsidR="00813A05" w:rsidRPr="00CF1BE9" w:rsidRDefault="00813A05" w:rsidP="00813A05">
      <w:pPr>
        <w:numPr>
          <w:ilvl w:val="0"/>
          <w:numId w:val="14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глухих и слабослышащих:</w:t>
      </w:r>
    </w:p>
    <w:p w:rsidR="00813A05" w:rsidRPr="00CF1BE9" w:rsidRDefault="00813A05" w:rsidP="00813A05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форме;</w:t>
      </w:r>
    </w:p>
    <w:p w:rsidR="00813A05" w:rsidRPr="00CF1BE9" w:rsidRDefault="00813A05" w:rsidP="00813A05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документа.</w:t>
      </w:r>
    </w:p>
    <w:p w:rsidR="00813A05" w:rsidRPr="00CF1BE9" w:rsidRDefault="00813A05" w:rsidP="00813A05">
      <w:pPr>
        <w:numPr>
          <w:ilvl w:val="0"/>
          <w:numId w:val="14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обучающихся с нарушениями опорно-двигательного аппарата:</w:t>
      </w:r>
    </w:p>
    <w:p w:rsidR="00813A05" w:rsidRPr="00CF1BE9" w:rsidRDefault="00813A05" w:rsidP="00813A05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форме;</w:t>
      </w:r>
    </w:p>
    <w:p w:rsidR="00813A05" w:rsidRPr="00CF1BE9" w:rsidRDefault="00813A05" w:rsidP="00813A05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документа;</w:t>
      </w:r>
    </w:p>
    <w:p w:rsidR="00813A05" w:rsidRPr="00CF1BE9" w:rsidRDefault="00813A05" w:rsidP="00813A05">
      <w:pPr>
        <w:jc w:val="both"/>
        <w:rPr>
          <w:lang w:eastAsia="ru-RU"/>
        </w:rPr>
      </w:pPr>
      <w:r w:rsidRPr="00CF1BE9">
        <w:rPr>
          <w:lang w:eastAsia="ru-RU"/>
        </w:rPr>
        <w:t>- в форме аудиофайла.</w:t>
      </w:r>
    </w:p>
    <w:p w:rsidR="00813A05" w:rsidRPr="00CF1BE9" w:rsidRDefault="00813A05" w:rsidP="00813A05">
      <w:pPr>
        <w:tabs>
          <w:tab w:val="left" w:pos="0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813A05" w:rsidRPr="00CF1BE9" w:rsidRDefault="00813A05" w:rsidP="00813A05">
      <w:pPr>
        <w:numPr>
          <w:ilvl w:val="0"/>
          <w:numId w:val="14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t>для слепых и слабовидящих:</w:t>
      </w:r>
    </w:p>
    <w:p w:rsidR="00813A05" w:rsidRPr="00CF1BE9" w:rsidRDefault="00813A05" w:rsidP="00813A05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>- устройством для сканирования и чтения с камерой SARA CE;</w:t>
      </w:r>
    </w:p>
    <w:p w:rsidR="00813A05" w:rsidRPr="00CF1BE9" w:rsidRDefault="00813A05" w:rsidP="00813A05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 xml:space="preserve">- дисплеем Брайля </w:t>
      </w:r>
      <w:r w:rsidRPr="00CF1BE9">
        <w:rPr>
          <w:shd w:val="clear" w:color="auto" w:fill="FFFFFF"/>
          <w:lang w:eastAsia="ru-RU"/>
        </w:rPr>
        <w:t xml:space="preserve">PAC </w:t>
      </w:r>
      <w:proofErr w:type="spellStart"/>
      <w:r w:rsidRPr="00CF1BE9">
        <w:rPr>
          <w:shd w:val="clear" w:color="auto" w:fill="FFFFFF"/>
          <w:lang w:eastAsia="ru-RU"/>
        </w:rPr>
        <w:t>Mate</w:t>
      </w:r>
      <w:proofErr w:type="spellEnd"/>
      <w:r w:rsidRPr="00CF1BE9">
        <w:rPr>
          <w:shd w:val="clear" w:color="auto" w:fill="FFFFFF"/>
          <w:lang w:eastAsia="ru-RU"/>
        </w:rPr>
        <w:t xml:space="preserve"> 20;</w:t>
      </w:r>
    </w:p>
    <w:p w:rsidR="00813A05" w:rsidRPr="00CF1BE9" w:rsidRDefault="00813A05" w:rsidP="00813A05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  <w:lang w:eastAsia="ru-RU"/>
        </w:rPr>
      </w:pPr>
      <w:r w:rsidRPr="00CF1BE9">
        <w:rPr>
          <w:shd w:val="clear" w:color="auto" w:fill="FFFFFF"/>
          <w:lang w:eastAsia="ru-RU"/>
        </w:rPr>
        <w:tab/>
        <w:t xml:space="preserve">- принтером Брайля </w:t>
      </w:r>
      <w:proofErr w:type="spellStart"/>
      <w:r w:rsidRPr="00CF1BE9">
        <w:rPr>
          <w:shd w:val="clear" w:color="auto" w:fill="FFFFFF"/>
          <w:lang w:eastAsia="ru-RU"/>
        </w:rPr>
        <w:t>EmBraille</w:t>
      </w:r>
      <w:proofErr w:type="spellEnd"/>
      <w:r w:rsidRPr="00CF1BE9">
        <w:rPr>
          <w:shd w:val="clear" w:color="auto" w:fill="FFFFFF"/>
          <w:lang w:eastAsia="ru-RU"/>
        </w:rPr>
        <w:t xml:space="preserve"> </w:t>
      </w:r>
      <w:proofErr w:type="spellStart"/>
      <w:r w:rsidRPr="00CF1BE9">
        <w:rPr>
          <w:shd w:val="clear" w:color="auto" w:fill="FFFFFF"/>
          <w:lang w:eastAsia="ru-RU"/>
        </w:rPr>
        <w:t>ViewPlus</w:t>
      </w:r>
      <w:proofErr w:type="spellEnd"/>
      <w:r w:rsidRPr="00CF1BE9">
        <w:rPr>
          <w:shd w:val="clear" w:color="auto" w:fill="FFFFFF"/>
          <w:lang w:eastAsia="ru-RU"/>
        </w:rPr>
        <w:t>;</w:t>
      </w:r>
    </w:p>
    <w:p w:rsidR="00813A05" w:rsidRPr="00CF1BE9" w:rsidRDefault="00813A05" w:rsidP="00813A05">
      <w:pPr>
        <w:numPr>
          <w:ilvl w:val="0"/>
          <w:numId w:val="14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t>для глухих и слабослышащих:</w:t>
      </w:r>
    </w:p>
    <w:p w:rsidR="00813A05" w:rsidRPr="00CF1BE9" w:rsidRDefault="00813A05" w:rsidP="00813A05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  <w:lang w:eastAsia="ru-RU"/>
        </w:rPr>
      </w:pPr>
      <w:r w:rsidRPr="00CF1BE9">
        <w:rPr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813A05" w:rsidRPr="00CF1BE9" w:rsidRDefault="00813A05" w:rsidP="00813A05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>- акустический усилитель и колонки;</w:t>
      </w:r>
    </w:p>
    <w:p w:rsidR="00813A05" w:rsidRPr="00CF1BE9" w:rsidRDefault="00813A05" w:rsidP="00813A05">
      <w:pPr>
        <w:numPr>
          <w:ilvl w:val="0"/>
          <w:numId w:val="14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t>для обучающихся с нарушениями опорно-двигательного аппарата:</w:t>
      </w:r>
    </w:p>
    <w:p w:rsidR="00813A05" w:rsidRPr="00CF1BE9" w:rsidRDefault="00813A05" w:rsidP="00813A05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>- передвижными, регулируемыми эргономическими партами СИ-1;</w:t>
      </w:r>
    </w:p>
    <w:p w:rsidR="00813A05" w:rsidRPr="00CF1BE9" w:rsidRDefault="00813A05" w:rsidP="00813A05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 xml:space="preserve">- компьютерной техникой со специальным программным обеспечением.  </w:t>
      </w:r>
    </w:p>
    <w:p w:rsidR="00813A05" w:rsidRPr="00CF1BE9" w:rsidRDefault="00813A05" w:rsidP="00813A05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</w:p>
    <w:p w:rsidR="00813A05" w:rsidRPr="00CF1BE9" w:rsidRDefault="00813A05" w:rsidP="00813A05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</w:p>
    <w:p w:rsidR="00813A05" w:rsidRDefault="00813A05">
      <w:pPr>
        <w:tabs>
          <w:tab w:val="left" w:pos="0"/>
        </w:tabs>
        <w:ind w:firstLine="180"/>
      </w:pPr>
    </w:p>
    <w:p w:rsidR="00CA42FE" w:rsidRDefault="00135D35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11" w:name="_Toc14355457"/>
      <w:bookmarkEnd w:id="11"/>
      <w:r>
        <w:rPr>
          <w:rFonts w:eastAsia="Arial Unicode MS"/>
          <w:b/>
          <w:caps/>
        </w:rPr>
        <w:lastRenderedPageBreak/>
        <w:t>10. ОПИСАНИЕ МАТЕРИАЛЬНО-ТЕХНИЧЕСКОЙ БАЗЫ, НЕОБХОДИМОЙ ДЛЯ ОСУЩЕСТВЛЕНИЯ ОБРАЗОВАТЕЛЬНОГО ПРОЦЕССА ПО ДИСЦИПЛИНЕ</w:t>
      </w:r>
    </w:p>
    <w:p w:rsidR="00CA42FE" w:rsidRDefault="00CA42FE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i/>
          <w:kern w:val="1"/>
        </w:rPr>
      </w:pPr>
    </w:p>
    <w:p w:rsidR="00CA42FE" w:rsidRDefault="00135D35">
      <w:pPr>
        <w:ind w:firstLine="567"/>
        <w:jc w:val="both"/>
      </w:pPr>
      <w:r>
        <w:t>Учебные занятия по дисциплине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CA42FE" w:rsidRDefault="00135D35">
      <w:pPr>
        <w:ind w:firstLine="567"/>
        <w:jc w:val="right"/>
      </w:pPr>
      <w:r>
        <w:t>Таблица 6</w:t>
      </w:r>
    </w:p>
    <w:tbl>
      <w:tblPr>
        <w:tblW w:w="9926" w:type="dxa"/>
        <w:tblInd w:w="-8" w:type="dxa"/>
        <w:tblLook w:val="0000" w:firstRow="0" w:lastRow="0" w:firstColumn="0" w:lastColumn="0" w:noHBand="0" w:noVBand="0"/>
      </w:tblPr>
      <w:tblGrid>
        <w:gridCol w:w="2602"/>
        <w:gridCol w:w="7324"/>
      </w:tblGrid>
      <w:tr w:rsidR="00CA42FE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A42FE" w:rsidRDefault="00135D35">
            <w:pPr>
              <w:ind w:left="57" w:right="57"/>
              <w:jc w:val="center"/>
            </w:pPr>
            <w: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A42FE" w:rsidRDefault="00135D35">
            <w:pPr>
              <w:ind w:left="57" w:right="57"/>
              <w:jc w:val="center"/>
            </w:pPr>
            <w: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CA42FE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42FE" w:rsidRDefault="00135D35">
            <w:pPr>
              <w:ind w:left="133"/>
            </w:pPr>
            <w:r>
              <w:t>Занятия лекционного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42FE" w:rsidRDefault="00135D35">
            <w:pPr>
              <w:ind w:left="175"/>
              <w:jc w:val="both"/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CA42FE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42FE" w:rsidRDefault="00135D35">
            <w:pPr>
              <w:ind w:left="133"/>
              <w:rPr>
                <w:highlight w:val="yellow"/>
              </w:rPr>
            </w:pPr>
            <w:r>
              <w:t>Занятия семинарского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42FE" w:rsidRDefault="00135D35">
            <w:pPr>
              <w:ind w:left="175"/>
              <w:jc w:val="both"/>
              <w:rPr>
                <w:color w:val="FF0000"/>
                <w:highlight w:val="yellow"/>
              </w:rPr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CA42FE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42FE" w:rsidRDefault="00135D35">
            <w:pPr>
              <w:ind w:left="133"/>
            </w:pPr>
            <w: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42FE" w:rsidRDefault="00135D35">
            <w:pPr>
              <w:ind w:left="175"/>
              <w:jc w:val="both"/>
              <w:rPr>
                <w:color w:val="FF0000"/>
              </w:rPr>
            </w:pPr>
            <w:r>
              <w:t>Научно-техническая библиотека</w:t>
            </w:r>
          </w:p>
        </w:tc>
      </w:tr>
    </w:tbl>
    <w:p w:rsidR="00CA42FE" w:rsidRDefault="00CA42F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F4408B" w:rsidRDefault="00F4408B" w:rsidP="00F4408B">
      <w:pPr>
        <w:jc w:val="both"/>
        <w:rPr>
          <w:b/>
          <w:lang w:eastAsia="ru-RU"/>
        </w:rPr>
      </w:pPr>
      <w:r>
        <w:rPr>
          <w:b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:rsidR="00F4408B" w:rsidRDefault="00F4408B" w:rsidP="00F4408B">
      <w:pPr>
        <w:jc w:val="both"/>
        <w:rPr>
          <w:bCs/>
          <w:lang w:eastAsia="ru-RU"/>
        </w:rPr>
      </w:pPr>
    </w:p>
    <w:p w:rsidR="00F4408B" w:rsidRDefault="00F4408B" w:rsidP="00F4408B">
      <w:pPr>
        <w:jc w:val="both"/>
        <w:rPr>
          <w:bCs/>
          <w:lang w:eastAsia="ru-RU"/>
        </w:rPr>
      </w:pPr>
      <w:r>
        <w:rPr>
          <w:bCs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F4408B" w:rsidRDefault="00F4408B" w:rsidP="00F4408B">
      <w:pPr>
        <w:jc w:val="both"/>
        <w:outlineLvl w:val="6"/>
        <w:rPr>
          <w:lang w:eastAsia="ru-RU"/>
        </w:rPr>
      </w:pPr>
    </w:p>
    <w:p w:rsidR="00F4408B" w:rsidRDefault="00F4408B" w:rsidP="006B0DDE">
      <w:pPr>
        <w:numPr>
          <w:ilvl w:val="0"/>
          <w:numId w:val="13"/>
        </w:numPr>
        <w:ind w:firstLine="0"/>
        <w:jc w:val="both"/>
        <w:rPr>
          <w:lang w:eastAsia="ru-RU"/>
        </w:rPr>
      </w:pPr>
      <w:r>
        <w:rPr>
          <w:lang w:eastAsia="ru-RU"/>
        </w:rPr>
        <w:t xml:space="preserve">для слепых и слабовидящих: </w:t>
      </w:r>
    </w:p>
    <w:p w:rsidR="00F4408B" w:rsidRDefault="00F4408B" w:rsidP="00F4408B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F4408B" w:rsidRDefault="00F4408B" w:rsidP="00F4408B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F4408B" w:rsidRDefault="00F4408B" w:rsidP="00F4408B">
      <w:pPr>
        <w:jc w:val="both"/>
        <w:rPr>
          <w:lang w:eastAsia="ru-RU"/>
        </w:rPr>
      </w:pPr>
      <w:r>
        <w:rPr>
          <w:lang w:eastAsia="ru-RU"/>
        </w:rPr>
        <w:t xml:space="preserve">- обеспечивается индивидуальное равномерное освещение не менее 300 люкс; </w:t>
      </w:r>
    </w:p>
    <w:p w:rsidR="00F4408B" w:rsidRDefault="00F4408B" w:rsidP="00F4408B">
      <w:pPr>
        <w:jc w:val="both"/>
        <w:rPr>
          <w:lang w:eastAsia="ru-RU"/>
        </w:rPr>
      </w:pPr>
      <w:r>
        <w:rPr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F4408B" w:rsidRDefault="00F4408B" w:rsidP="00F4408B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оформляются увеличенным шрифтом; </w:t>
      </w:r>
    </w:p>
    <w:p w:rsidR="00F4408B" w:rsidRDefault="00F4408B" w:rsidP="00F4408B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F4408B" w:rsidRDefault="00F4408B" w:rsidP="006B0DDE">
      <w:pPr>
        <w:numPr>
          <w:ilvl w:val="0"/>
          <w:numId w:val="13"/>
        </w:numPr>
        <w:ind w:firstLine="0"/>
        <w:jc w:val="both"/>
        <w:rPr>
          <w:lang w:eastAsia="ru-RU"/>
        </w:rPr>
      </w:pPr>
      <w:r>
        <w:rPr>
          <w:lang w:eastAsia="ru-RU"/>
        </w:rPr>
        <w:t xml:space="preserve">для глухих и слабослышащих: </w:t>
      </w:r>
    </w:p>
    <w:p w:rsidR="00F4408B" w:rsidRDefault="00F4408B" w:rsidP="00F4408B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F4408B" w:rsidRDefault="00F4408B" w:rsidP="00F4408B">
      <w:pPr>
        <w:jc w:val="both"/>
        <w:rPr>
          <w:lang w:eastAsia="ru-RU"/>
        </w:rPr>
      </w:pPr>
      <w:r>
        <w:rPr>
          <w:lang w:eastAsia="ru-RU"/>
        </w:rPr>
        <w:t>- письменные задания выполняются на компьютере в письменной форме;</w:t>
      </w:r>
    </w:p>
    <w:p w:rsidR="00F4408B" w:rsidRDefault="00F4408B" w:rsidP="00F4408B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F4408B" w:rsidRDefault="00F4408B" w:rsidP="006B0DDE">
      <w:pPr>
        <w:numPr>
          <w:ilvl w:val="0"/>
          <w:numId w:val="13"/>
        </w:numPr>
        <w:ind w:firstLine="0"/>
        <w:jc w:val="both"/>
        <w:rPr>
          <w:lang w:eastAsia="ru-RU"/>
        </w:rPr>
      </w:pPr>
      <w:r>
        <w:rPr>
          <w:lang w:eastAsia="ru-RU"/>
        </w:rPr>
        <w:t>для лиц с нарушениями опорно-двигательного аппарата:</w:t>
      </w:r>
    </w:p>
    <w:p w:rsidR="00F4408B" w:rsidRDefault="00F4408B" w:rsidP="00F4408B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F4408B" w:rsidRDefault="00F4408B" w:rsidP="00F4408B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F4408B" w:rsidRDefault="00F4408B" w:rsidP="00F4408B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F4408B" w:rsidRDefault="00F4408B" w:rsidP="00F4408B">
      <w:pPr>
        <w:widowControl w:val="0"/>
        <w:jc w:val="both"/>
        <w:rPr>
          <w:lang w:eastAsia="ru-RU"/>
        </w:rPr>
      </w:pPr>
      <w:bookmarkStart w:id="12" w:name="_Hlk494373629"/>
      <w:r>
        <w:rPr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F4408B" w:rsidRDefault="00F4408B" w:rsidP="00F4408B">
      <w:pPr>
        <w:widowControl w:val="0"/>
        <w:jc w:val="both"/>
        <w:rPr>
          <w:lang w:eastAsia="ru-RU"/>
        </w:rPr>
      </w:pPr>
      <w:r>
        <w:rPr>
          <w:lang w:eastAsia="ru-RU"/>
        </w:rPr>
        <w:lastRenderedPageBreak/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2"/>
    </w:p>
    <w:p w:rsidR="00F4408B" w:rsidRDefault="00F4408B" w:rsidP="00F4408B">
      <w:pPr>
        <w:widowControl w:val="0"/>
        <w:jc w:val="both"/>
        <w:rPr>
          <w:lang w:eastAsia="ru-RU"/>
        </w:rPr>
      </w:pPr>
      <w:bookmarkStart w:id="13" w:name="_Hlk494293534"/>
      <w:r>
        <w:rPr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F4408B" w:rsidRDefault="00F4408B" w:rsidP="00F4408B">
      <w:pPr>
        <w:widowControl w:val="0"/>
        <w:jc w:val="both"/>
        <w:rPr>
          <w:lang w:eastAsia="ru-RU"/>
        </w:rPr>
      </w:pPr>
      <w:bookmarkStart w:id="14" w:name="_Hlk494293741"/>
      <w:bookmarkEnd w:id="13"/>
      <w:r>
        <w:rPr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  <w:lang w:eastAsia="ru-RU"/>
        </w:rPr>
        <w:t> </w:t>
      </w:r>
      <w:bookmarkEnd w:id="14"/>
    </w:p>
    <w:p w:rsidR="00F4408B" w:rsidRDefault="00F4408B" w:rsidP="00F4408B">
      <w:pPr>
        <w:jc w:val="both"/>
        <w:rPr>
          <w:lang w:eastAsia="ru-RU"/>
        </w:rPr>
      </w:pPr>
      <w:r>
        <w:rPr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F4408B" w:rsidRDefault="00F4408B" w:rsidP="006B0DDE">
      <w:pPr>
        <w:numPr>
          <w:ilvl w:val="0"/>
          <w:numId w:val="14"/>
        </w:numPr>
        <w:ind w:firstLine="0"/>
        <w:jc w:val="both"/>
        <w:rPr>
          <w:lang w:eastAsia="ru-RU"/>
        </w:rPr>
      </w:pPr>
      <w:r>
        <w:rPr>
          <w:lang w:eastAsia="ru-RU"/>
        </w:rPr>
        <w:t>для слепых и слабовидящих:</w:t>
      </w:r>
    </w:p>
    <w:p w:rsidR="00F4408B" w:rsidRDefault="00F4408B" w:rsidP="00F4408B">
      <w:pPr>
        <w:jc w:val="both"/>
        <w:rPr>
          <w:lang w:eastAsia="ru-RU"/>
        </w:rPr>
      </w:pPr>
      <w:r>
        <w:rPr>
          <w:lang w:eastAsia="ru-RU"/>
        </w:rPr>
        <w:t>- в печатной форме увеличенным шрифтом;</w:t>
      </w:r>
    </w:p>
    <w:p w:rsidR="00F4408B" w:rsidRDefault="00F4408B" w:rsidP="00F4408B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документа;</w:t>
      </w:r>
    </w:p>
    <w:p w:rsidR="00F4408B" w:rsidRDefault="00F4408B" w:rsidP="00F4408B">
      <w:pPr>
        <w:jc w:val="both"/>
        <w:rPr>
          <w:lang w:eastAsia="ru-RU"/>
        </w:rPr>
      </w:pPr>
      <w:r>
        <w:rPr>
          <w:lang w:eastAsia="ru-RU"/>
        </w:rPr>
        <w:t>- в форме аудиофайла.</w:t>
      </w:r>
    </w:p>
    <w:p w:rsidR="00F4408B" w:rsidRDefault="00F4408B" w:rsidP="006B0DDE">
      <w:pPr>
        <w:numPr>
          <w:ilvl w:val="0"/>
          <w:numId w:val="14"/>
        </w:numPr>
        <w:ind w:firstLine="0"/>
        <w:jc w:val="both"/>
        <w:rPr>
          <w:lang w:eastAsia="ru-RU"/>
        </w:rPr>
      </w:pPr>
      <w:r>
        <w:rPr>
          <w:lang w:eastAsia="ru-RU"/>
        </w:rPr>
        <w:t>для глухих и слабослышащих:</w:t>
      </w:r>
    </w:p>
    <w:p w:rsidR="00F4408B" w:rsidRDefault="00F4408B" w:rsidP="00F4408B">
      <w:pPr>
        <w:jc w:val="both"/>
        <w:rPr>
          <w:lang w:eastAsia="ru-RU"/>
        </w:rPr>
      </w:pPr>
      <w:r>
        <w:rPr>
          <w:lang w:eastAsia="ru-RU"/>
        </w:rPr>
        <w:t>- в печатной форме;</w:t>
      </w:r>
    </w:p>
    <w:p w:rsidR="00F4408B" w:rsidRDefault="00F4408B" w:rsidP="00F4408B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документа.</w:t>
      </w:r>
    </w:p>
    <w:p w:rsidR="00F4408B" w:rsidRDefault="00F4408B" w:rsidP="006B0DDE">
      <w:pPr>
        <w:numPr>
          <w:ilvl w:val="0"/>
          <w:numId w:val="14"/>
        </w:numPr>
        <w:ind w:firstLine="0"/>
        <w:jc w:val="both"/>
        <w:rPr>
          <w:lang w:eastAsia="ru-RU"/>
        </w:rPr>
      </w:pPr>
      <w:r>
        <w:rPr>
          <w:lang w:eastAsia="ru-RU"/>
        </w:rPr>
        <w:t>для обучающихся с нарушениями опорно-двигательного аппарата:</w:t>
      </w:r>
    </w:p>
    <w:p w:rsidR="00F4408B" w:rsidRDefault="00F4408B" w:rsidP="00F4408B">
      <w:pPr>
        <w:jc w:val="both"/>
        <w:rPr>
          <w:lang w:eastAsia="ru-RU"/>
        </w:rPr>
      </w:pPr>
      <w:r>
        <w:rPr>
          <w:lang w:eastAsia="ru-RU"/>
        </w:rPr>
        <w:t>- в печатной форме;</w:t>
      </w:r>
    </w:p>
    <w:p w:rsidR="00F4408B" w:rsidRDefault="00F4408B" w:rsidP="00F4408B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документа;</w:t>
      </w:r>
    </w:p>
    <w:p w:rsidR="00F4408B" w:rsidRDefault="00F4408B" w:rsidP="00F4408B">
      <w:pPr>
        <w:jc w:val="both"/>
        <w:rPr>
          <w:lang w:eastAsia="ru-RU"/>
        </w:rPr>
      </w:pPr>
      <w:r>
        <w:rPr>
          <w:lang w:eastAsia="ru-RU"/>
        </w:rPr>
        <w:t>- в форме аудиофайла.</w:t>
      </w:r>
    </w:p>
    <w:p w:rsidR="00F4408B" w:rsidRDefault="00F4408B" w:rsidP="00F4408B">
      <w:pPr>
        <w:tabs>
          <w:tab w:val="left" w:pos="0"/>
        </w:tabs>
        <w:jc w:val="both"/>
        <w:rPr>
          <w:rFonts w:eastAsia="Calibri"/>
          <w:lang w:eastAsia="ru-RU"/>
        </w:rPr>
      </w:pPr>
      <w:bookmarkStart w:id="15" w:name="_Hlk494364376"/>
      <w:r>
        <w:rPr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F4408B" w:rsidRDefault="00F4408B" w:rsidP="006B0DDE">
      <w:pPr>
        <w:numPr>
          <w:ilvl w:val="0"/>
          <w:numId w:val="14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>для слепых и слабовидящих:</w:t>
      </w:r>
    </w:p>
    <w:p w:rsidR="00F4408B" w:rsidRDefault="00F4408B" w:rsidP="00F4408B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>
        <w:rPr>
          <w:lang w:eastAsia="ru-RU"/>
        </w:rPr>
        <w:tab/>
        <w:t>- устройством для сканирования и чтения с камерой SARA CE;</w:t>
      </w:r>
    </w:p>
    <w:p w:rsidR="00F4408B" w:rsidRDefault="00F4408B" w:rsidP="00F4408B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>
        <w:rPr>
          <w:lang w:eastAsia="ru-RU"/>
        </w:rPr>
        <w:tab/>
        <w:t xml:space="preserve">- дисплеем Брайля </w:t>
      </w:r>
      <w:r>
        <w:rPr>
          <w:shd w:val="clear" w:color="auto" w:fill="FFFFFF"/>
          <w:lang w:eastAsia="ru-RU"/>
        </w:rPr>
        <w:t xml:space="preserve">PAC </w:t>
      </w:r>
      <w:proofErr w:type="spellStart"/>
      <w:r>
        <w:rPr>
          <w:shd w:val="clear" w:color="auto" w:fill="FFFFFF"/>
          <w:lang w:eastAsia="ru-RU"/>
        </w:rPr>
        <w:t>Mate</w:t>
      </w:r>
      <w:proofErr w:type="spellEnd"/>
      <w:r>
        <w:rPr>
          <w:shd w:val="clear" w:color="auto" w:fill="FFFFFF"/>
          <w:lang w:eastAsia="ru-RU"/>
        </w:rPr>
        <w:t xml:space="preserve"> 20;</w:t>
      </w:r>
    </w:p>
    <w:p w:rsidR="00F4408B" w:rsidRDefault="00F4408B" w:rsidP="00F4408B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ab/>
        <w:t xml:space="preserve">- принтером Брайля </w:t>
      </w:r>
      <w:proofErr w:type="spellStart"/>
      <w:r>
        <w:rPr>
          <w:shd w:val="clear" w:color="auto" w:fill="FFFFFF"/>
          <w:lang w:eastAsia="ru-RU"/>
        </w:rPr>
        <w:t>EmBraille</w:t>
      </w:r>
      <w:proofErr w:type="spellEnd"/>
      <w:r>
        <w:rPr>
          <w:shd w:val="clear" w:color="auto" w:fill="FFFFFF"/>
          <w:lang w:eastAsia="ru-RU"/>
        </w:rPr>
        <w:t xml:space="preserve"> </w:t>
      </w:r>
      <w:proofErr w:type="spellStart"/>
      <w:r>
        <w:rPr>
          <w:shd w:val="clear" w:color="auto" w:fill="FFFFFF"/>
          <w:lang w:eastAsia="ru-RU"/>
        </w:rPr>
        <w:t>ViewPlus</w:t>
      </w:r>
      <w:proofErr w:type="spellEnd"/>
      <w:r>
        <w:rPr>
          <w:shd w:val="clear" w:color="auto" w:fill="FFFFFF"/>
          <w:lang w:eastAsia="ru-RU"/>
        </w:rPr>
        <w:t>;</w:t>
      </w:r>
    </w:p>
    <w:p w:rsidR="00F4408B" w:rsidRDefault="00F4408B" w:rsidP="006B0DDE">
      <w:pPr>
        <w:numPr>
          <w:ilvl w:val="0"/>
          <w:numId w:val="14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>для глухих и слабослышащих:</w:t>
      </w:r>
    </w:p>
    <w:p w:rsidR="00F4408B" w:rsidRDefault="00F4408B" w:rsidP="00F4408B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F4408B" w:rsidRDefault="00F4408B" w:rsidP="00F4408B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>
        <w:rPr>
          <w:lang w:eastAsia="ru-RU"/>
        </w:rPr>
        <w:tab/>
        <w:t>- акустический усилитель и колонки;</w:t>
      </w:r>
    </w:p>
    <w:p w:rsidR="00F4408B" w:rsidRDefault="00F4408B" w:rsidP="006B0DDE">
      <w:pPr>
        <w:numPr>
          <w:ilvl w:val="0"/>
          <w:numId w:val="14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>для обучающихся с нарушениями опорно-двигательного аппарата:</w:t>
      </w:r>
    </w:p>
    <w:p w:rsidR="00F4408B" w:rsidRDefault="00F4408B" w:rsidP="00F4408B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>
        <w:rPr>
          <w:lang w:eastAsia="ru-RU"/>
        </w:rPr>
        <w:tab/>
        <w:t>- передвижными, регулируемыми эргономическими партами СИ-1;</w:t>
      </w:r>
    </w:p>
    <w:p w:rsidR="00F4408B" w:rsidRDefault="00F4408B" w:rsidP="00F4408B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lang w:eastAsia="ru-RU"/>
        </w:rPr>
        <w:tab/>
        <w:t>- компьютерной техникой со специальным программным обеспечением.</w:t>
      </w:r>
      <w:bookmarkEnd w:id="15"/>
      <w:r>
        <w:rPr>
          <w:lang w:eastAsia="ru-RU"/>
        </w:rPr>
        <w:t xml:space="preserve">  </w:t>
      </w:r>
    </w:p>
    <w:p w:rsidR="00CA42FE" w:rsidRDefault="00CA42FE" w:rsidP="008F41A4">
      <w:pPr>
        <w:tabs>
          <w:tab w:val="left" w:pos="0"/>
        </w:tabs>
        <w:spacing w:line="360" w:lineRule="auto"/>
        <w:jc w:val="both"/>
      </w:pPr>
    </w:p>
    <w:bookmarkEnd w:id="7"/>
    <w:p w:rsidR="00CA42FE" w:rsidRDefault="00CA42FE">
      <w:pPr>
        <w:spacing w:line="216" w:lineRule="auto"/>
      </w:pPr>
    </w:p>
    <w:p w:rsidR="00CA42FE" w:rsidRDefault="00813A05">
      <w:pPr>
        <w:jc w:val="both"/>
        <w:rPr>
          <w:sz w:val="28"/>
          <w:szCs w:val="28"/>
        </w:rPr>
      </w:pPr>
      <w:r>
        <w:t>Авторы-составители</w:t>
      </w:r>
      <w:r w:rsidR="00135D35">
        <w:t xml:space="preserve">: </w:t>
      </w:r>
      <w:r w:rsidR="00135D35" w:rsidRPr="00813A05">
        <w:rPr>
          <w:szCs w:val="28"/>
        </w:rPr>
        <w:t xml:space="preserve">доцент кафедры звукорежиссуры </w:t>
      </w:r>
      <w:proofErr w:type="spellStart"/>
      <w:r w:rsidR="00135D35" w:rsidRPr="00813A05">
        <w:rPr>
          <w:szCs w:val="28"/>
        </w:rPr>
        <w:t>Чудинов</w:t>
      </w:r>
      <w:proofErr w:type="spellEnd"/>
      <w:r w:rsidR="00135D35" w:rsidRPr="00813A05">
        <w:rPr>
          <w:szCs w:val="28"/>
        </w:rPr>
        <w:t xml:space="preserve"> А.К., доцент, к.ф.н. Денисенко Г.В. </w:t>
      </w:r>
    </w:p>
    <w:p w:rsidR="00CA42FE" w:rsidRDefault="00CA42FE">
      <w:pPr>
        <w:ind w:firstLine="720"/>
        <w:jc w:val="both"/>
        <w:rPr>
          <w:sz w:val="28"/>
          <w:szCs w:val="28"/>
        </w:rPr>
      </w:pPr>
    </w:p>
    <w:p w:rsidR="00CA42FE" w:rsidRDefault="00CA42FE" w:rsidP="00813A05">
      <w:pPr>
        <w:spacing w:line="276" w:lineRule="auto"/>
        <w:jc w:val="both"/>
      </w:pPr>
    </w:p>
    <w:p w:rsidR="00CA42FE" w:rsidRDefault="00CA42FE"/>
    <w:p w:rsidR="00CA42FE" w:rsidRDefault="00CA42FE"/>
    <w:p w:rsidR="00CA42FE" w:rsidRDefault="00CA42FE"/>
    <w:p w:rsidR="00CA42FE" w:rsidRDefault="00CA42FE"/>
    <w:sectPr w:rsidR="00CA42FE">
      <w:headerReference w:type="default" r:id="rId10"/>
      <w:footerReference w:type="default" r:id="rId11"/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A9D" w:rsidRDefault="00136A9D">
      <w:r>
        <w:separator/>
      </w:r>
    </w:p>
  </w:endnote>
  <w:endnote w:type="continuationSeparator" w:id="0">
    <w:p w:rsidR="00136A9D" w:rsidRDefault="00136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4FF" w:rsidRDefault="001B74FF">
    <w:pPr>
      <w:pStyle w:val="a5"/>
      <w:jc w:val="center"/>
    </w:pPr>
    <w:r>
      <w:fldChar w:fldCharType="begin"/>
    </w:r>
    <w:r>
      <w:instrText xml:space="preserve"> PAGE </w:instrText>
    </w:r>
    <w:r>
      <w:fldChar w:fldCharType="separate"/>
    </w:r>
    <w:r w:rsidR="001D3EEC">
      <w:rPr>
        <w:noProof/>
      </w:rPr>
      <w:t>26</w:t>
    </w:r>
    <w:r>
      <w:fldChar w:fldCharType="end"/>
    </w:r>
  </w:p>
  <w:p w:rsidR="001B74FF" w:rsidRDefault="001B74F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A9D" w:rsidRDefault="00136A9D">
      <w:r>
        <w:separator/>
      </w:r>
    </w:p>
  </w:footnote>
  <w:footnote w:type="continuationSeparator" w:id="0">
    <w:p w:rsidR="00136A9D" w:rsidRDefault="00136A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4FF" w:rsidRDefault="001B74FF">
    <w:pPr>
      <w:pStyle w:val="a4"/>
    </w:pPr>
  </w:p>
  <w:p w:rsidR="001B74FF" w:rsidRDefault="001B74FF">
    <w:pPr>
      <w:pStyle w:val="a4"/>
    </w:pPr>
  </w:p>
  <w:p w:rsidR="001B74FF" w:rsidRDefault="001B74F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hybridMultilevel"/>
    <w:tmpl w:val="00000002"/>
    <w:lvl w:ilvl="0" w:tplc="0000006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4"/>
    <w:multiLevelType w:val="hybridMultilevel"/>
    <w:tmpl w:val="00000004"/>
    <w:lvl w:ilvl="0" w:tplc="0000012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6"/>
    <w:multiLevelType w:val="hybridMultilevel"/>
    <w:tmpl w:val="00000006"/>
    <w:lvl w:ilvl="0" w:tplc="000001F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8"/>
    <w:multiLevelType w:val="hybridMultilevel"/>
    <w:tmpl w:val="00000008"/>
    <w:lvl w:ilvl="0" w:tplc="000002B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A"/>
    <w:multiLevelType w:val="hybridMultilevel"/>
    <w:tmpl w:val="0000000A"/>
    <w:lvl w:ilvl="0" w:tplc="0000038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C"/>
    <w:multiLevelType w:val="hybridMultilevel"/>
    <w:tmpl w:val="0000000C"/>
    <w:lvl w:ilvl="0" w:tplc="0000044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E"/>
    <w:multiLevelType w:val="hybridMultilevel"/>
    <w:tmpl w:val="0000000E"/>
    <w:lvl w:ilvl="0" w:tplc="0000051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10"/>
    <w:multiLevelType w:val="hybridMultilevel"/>
    <w:tmpl w:val="00000010"/>
    <w:lvl w:ilvl="0" w:tplc="000005D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12"/>
    <w:multiLevelType w:val="hybridMultilevel"/>
    <w:tmpl w:val="00000012"/>
    <w:lvl w:ilvl="0" w:tplc="000006A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14"/>
    <w:multiLevelType w:val="hybridMultilevel"/>
    <w:tmpl w:val="00000014"/>
    <w:lvl w:ilvl="0" w:tplc="0000076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0016"/>
    <w:multiLevelType w:val="hybridMultilevel"/>
    <w:tmpl w:val="00000016"/>
    <w:lvl w:ilvl="0" w:tplc="0000083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0018"/>
    <w:multiLevelType w:val="hybridMultilevel"/>
    <w:tmpl w:val="00000018"/>
    <w:lvl w:ilvl="0" w:tplc="000008F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001A"/>
    <w:multiLevelType w:val="hybridMultilevel"/>
    <w:tmpl w:val="0000001A"/>
    <w:lvl w:ilvl="0" w:tplc="000009C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001C"/>
    <w:multiLevelType w:val="hybridMultilevel"/>
    <w:tmpl w:val="0000001C"/>
    <w:lvl w:ilvl="0" w:tplc="00000A8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001E"/>
    <w:multiLevelType w:val="hybridMultilevel"/>
    <w:tmpl w:val="0000001E"/>
    <w:lvl w:ilvl="0" w:tplc="00000B5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0020"/>
    <w:multiLevelType w:val="hybridMultilevel"/>
    <w:tmpl w:val="00000020"/>
    <w:lvl w:ilvl="0" w:tplc="00000C1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0022"/>
    <w:multiLevelType w:val="hybridMultilevel"/>
    <w:tmpl w:val="00000022"/>
    <w:lvl w:ilvl="0" w:tplc="00000CE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0024"/>
    <w:multiLevelType w:val="hybridMultilevel"/>
    <w:tmpl w:val="00000024"/>
    <w:lvl w:ilvl="0" w:tplc="00000DA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0026"/>
    <w:multiLevelType w:val="hybridMultilevel"/>
    <w:tmpl w:val="00000026"/>
    <w:lvl w:ilvl="0" w:tplc="00000E7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0028"/>
    <w:multiLevelType w:val="hybridMultilevel"/>
    <w:tmpl w:val="00000028"/>
    <w:lvl w:ilvl="0" w:tplc="00000F3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002A"/>
    <w:multiLevelType w:val="hybridMultilevel"/>
    <w:tmpl w:val="0000002A"/>
    <w:lvl w:ilvl="0" w:tplc="0000100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002C"/>
    <w:multiLevelType w:val="hybridMultilevel"/>
    <w:tmpl w:val="0000002C"/>
    <w:lvl w:ilvl="0" w:tplc="000010C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000002E"/>
    <w:multiLevelType w:val="hybridMultilevel"/>
    <w:tmpl w:val="0000002E"/>
    <w:lvl w:ilvl="0" w:tplc="0000119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0000030"/>
    <w:multiLevelType w:val="hybridMultilevel"/>
    <w:tmpl w:val="00000030"/>
    <w:lvl w:ilvl="0" w:tplc="0000125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0000032"/>
    <w:multiLevelType w:val="hybridMultilevel"/>
    <w:tmpl w:val="00000032"/>
    <w:lvl w:ilvl="0" w:tplc="0000132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00000034"/>
    <w:multiLevelType w:val="hybridMultilevel"/>
    <w:tmpl w:val="00000034"/>
    <w:lvl w:ilvl="0" w:tplc="000013E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00000036"/>
    <w:multiLevelType w:val="hybridMultilevel"/>
    <w:tmpl w:val="00000036"/>
    <w:lvl w:ilvl="0" w:tplc="000014B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00000038"/>
    <w:multiLevelType w:val="hybridMultilevel"/>
    <w:tmpl w:val="00000038"/>
    <w:lvl w:ilvl="0" w:tplc="0000157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0000003A"/>
    <w:multiLevelType w:val="hybridMultilevel"/>
    <w:tmpl w:val="0000003A"/>
    <w:lvl w:ilvl="0" w:tplc="0000164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0000003C"/>
    <w:multiLevelType w:val="hybridMultilevel"/>
    <w:tmpl w:val="0000003C"/>
    <w:lvl w:ilvl="0" w:tplc="0000170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1505AB6"/>
    <w:multiLevelType w:val="hybridMultilevel"/>
    <w:tmpl w:val="5F28D8BC"/>
    <w:name w:val="Нумерованный список 9"/>
    <w:lvl w:ilvl="0" w:tplc="239A3E56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D1D6AB44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CFEAF1AE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2386297E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1674AD80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A1C8111C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D056F1FC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D96EE2D2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2A602EE6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32">
    <w:nsid w:val="136D6776"/>
    <w:multiLevelType w:val="hybridMultilevel"/>
    <w:tmpl w:val="D7BE1B8C"/>
    <w:name w:val="Нумерованный список 5"/>
    <w:lvl w:ilvl="0" w:tplc="417C8062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BD889E72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2D0C9BFE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F334DA30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02AA95CA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CCF4690E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A8D46268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AFBE8436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6D2CB8DA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33">
    <w:nsid w:val="179F72C3"/>
    <w:multiLevelType w:val="hybridMultilevel"/>
    <w:tmpl w:val="C24A3D56"/>
    <w:name w:val="Нумерованный список 6"/>
    <w:lvl w:ilvl="0" w:tplc="96304EEA">
      <w:start w:val="1"/>
      <w:numFmt w:val="decimal"/>
      <w:lvlText w:val="%1."/>
      <w:lvlJc w:val="left"/>
      <w:pPr>
        <w:ind w:left="360" w:firstLine="0"/>
      </w:pPr>
    </w:lvl>
    <w:lvl w:ilvl="1" w:tplc="FBE416A0">
      <w:start w:val="1"/>
      <w:numFmt w:val="lowerLetter"/>
      <w:lvlText w:val="%2."/>
      <w:lvlJc w:val="left"/>
      <w:pPr>
        <w:ind w:left="1080" w:firstLine="0"/>
      </w:pPr>
    </w:lvl>
    <w:lvl w:ilvl="2" w:tplc="75C47F4A">
      <w:start w:val="1"/>
      <w:numFmt w:val="lowerRoman"/>
      <w:lvlText w:val="%3."/>
      <w:lvlJc w:val="left"/>
      <w:pPr>
        <w:ind w:left="1980" w:firstLine="0"/>
      </w:pPr>
    </w:lvl>
    <w:lvl w:ilvl="3" w:tplc="C174139C">
      <w:start w:val="1"/>
      <w:numFmt w:val="decimal"/>
      <w:lvlText w:val="%4."/>
      <w:lvlJc w:val="left"/>
      <w:pPr>
        <w:ind w:left="2520" w:firstLine="0"/>
      </w:pPr>
    </w:lvl>
    <w:lvl w:ilvl="4" w:tplc="959E49DA">
      <w:start w:val="1"/>
      <w:numFmt w:val="lowerLetter"/>
      <w:lvlText w:val="%5."/>
      <w:lvlJc w:val="left"/>
      <w:pPr>
        <w:ind w:left="3240" w:firstLine="0"/>
      </w:pPr>
    </w:lvl>
    <w:lvl w:ilvl="5" w:tplc="91A4B810">
      <w:start w:val="1"/>
      <w:numFmt w:val="lowerRoman"/>
      <w:lvlText w:val="%6."/>
      <w:lvlJc w:val="left"/>
      <w:pPr>
        <w:ind w:left="4140" w:firstLine="0"/>
      </w:pPr>
    </w:lvl>
    <w:lvl w:ilvl="6" w:tplc="D92CF7DC">
      <w:start w:val="1"/>
      <w:numFmt w:val="decimal"/>
      <w:lvlText w:val="%7."/>
      <w:lvlJc w:val="left"/>
      <w:pPr>
        <w:ind w:left="4680" w:firstLine="0"/>
      </w:pPr>
    </w:lvl>
    <w:lvl w:ilvl="7" w:tplc="75721D5C">
      <w:start w:val="1"/>
      <w:numFmt w:val="lowerLetter"/>
      <w:lvlText w:val="%8."/>
      <w:lvlJc w:val="left"/>
      <w:pPr>
        <w:ind w:left="5400" w:firstLine="0"/>
      </w:pPr>
    </w:lvl>
    <w:lvl w:ilvl="8" w:tplc="9C0E73EE">
      <w:start w:val="1"/>
      <w:numFmt w:val="lowerRoman"/>
      <w:lvlText w:val="%9."/>
      <w:lvlJc w:val="left"/>
      <w:pPr>
        <w:ind w:left="6300" w:firstLine="0"/>
      </w:pPr>
    </w:lvl>
  </w:abstractNum>
  <w:abstractNum w:abstractNumId="34">
    <w:nsid w:val="22D7533A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35">
    <w:nsid w:val="261B1F00"/>
    <w:multiLevelType w:val="hybridMultilevel"/>
    <w:tmpl w:val="F30CA69C"/>
    <w:name w:val="Нумерованный список 8"/>
    <w:lvl w:ilvl="0" w:tplc="5EEE28F4">
      <w:start w:val="1"/>
      <w:numFmt w:val="decimal"/>
      <w:lvlText w:val="%1."/>
      <w:lvlJc w:val="left"/>
      <w:pPr>
        <w:ind w:left="360" w:firstLine="0"/>
      </w:pPr>
    </w:lvl>
    <w:lvl w:ilvl="1" w:tplc="82A2EFA6">
      <w:start w:val="1"/>
      <w:numFmt w:val="lowerLetter"/>
      <w:lvlText w:val="%2."/>
      <w:lvlJc w:val="left"/>
      <w:pPr>
        <w:ind w:left="1080" w:firstLine="0"/>
      </w:pPr>
    </w:lvl>
    <w:lvl w:ilvl="2" w:tplc="5E823B7C">
      <w:start w:val="1"/>
      <w:numFmt w:val="lowerRoman"/>
      <w:lvlText w:val="%3."/>
      <w:lvlJc w:val="left"/>
      <w:pPr>
        <w:ind w:left="1980" w:firstLine="0"/>
      </w:pPr>
    </w:lvl>
    <w:lvl w:ilvl="3" w:tplc="5A143E68">
      <w:start w:val="1"/>
      <w:numFmt w:val="decimal"/>
      <w:lvlText w:val="%4."/>
      <w:lvlJc w:val="left"/>
      <w:pPr>
        <w:ind w:left="2520" w:firstLine="0"/>
      </w:pPr>
    </w:lvl>
    <w:lvl w:ilvl="4" w:tplc="82BE585A">
      <w:start w:val="1"/>
      <w:numFmt w:val="lowerLetter"/>
      <w:lvlText w:val="%5."/>
      <w:lvlJc w:val="left"/>
      <w:pPr>
        <w:ind w:left="3240" w:firstLine="0"/>
      </w:pPr>
    </w:lvl>
    <w:lvl w:ilvl="5" w:tplc="D9AAFCC6">
      <w:start w:val="1"/>
      <w:numFmt w:val="lowerRoman"/>
      <w:lvlText w:val="%6."/>
      <w:lvlJc w:val="left"/>
      <w:pPr>
        <w:ind w:left="4140" w:firstLine="0"/>
      </w:pPr>
    </w:lvl>
    <w:lvl w:ilvl="6" w:tplc="D154F914">
      <w:start w:val="1"/>
      <w:numFmt w:val="decimal"/>
      <w:lvlText w:val="%7."/>
      <w:lvlJc w:val="left"/>
      <w:pPr>
        <w:ind w:left="4680" w:firstLine="0"/>
      </w:pPr>
    </w:lvl>
    <w:lvl w:ilvl="7" w:tplc="F9C46F50">
      <w:start w:val="1"/>
      <w:numFmt w:val="lowerLetter"/>
      <w:lvlText w:val="%8."/>
      <w:lvlJc w:val="left"/>
      <w:pPr>
        <w:ind w:left="5400" w:firstLine="0"/>
      </w:pPr>
    </w:lvl>
    <w:lvl w:ilvl="8" w:tplc="F37EBF8E">
      <w:start w:val="1"/>
      <w:numFmt w:val="lowerRoman"/>
      <w:lvlText w:val="%9."/>
      <w:lvlJc w:val="left"/>
      <w:pPr>
        <w:ind w:left="6300" w:firstLine="0"/>
      </w:pPr>
    </w:lvl>
  </w:abstractNum>
  <w:abstractNum w:abstractNumId="36">
    <w:nsid w:val="320C3866"/>
    <w:multiLevelType w:val="hybridMultilevel"/>
    <w:tmpl w:val="D180D3A0"/>
    <w:name w:val="Нумерованный список 11"/>
    <w:lvl w:ilvl="0" w:tplc="306631A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sz w:val="28"/>
        <w:szCs w:val="28"/>
      </w:rPr>
    </w:lvl>
    <w:lvl w:ilvl="1" w:tplc="41E2C78E">
      <w:start w:val="1"/>
      <w:numFmt w:val="lowerLetter"/>
      <w:lvlText w:val="%2."/>
      <w:lvlJc w:val="left"/>
      <w:pPr>
        <w:ind w:left="720" w:firstLine="0"/>
      </w:pPr>
      <w:rPr>
        <w:rFonts w:ascii="Times New Roman" w:hAnsi="Times New Roman" w:cs="Times New Roman"/>
        <w:sz w:val="24"/>
        <w:szCs w:val="24"/>
      </w:rPr>
    </w:lvl>
    <w:lvl w:ilvl="2" w:tplc="17380A70">
      <w:start w:val="1"/>
      <w:numFmt w:val="lowerRoman"/>
      <w:lvlText w:val="%3."/>
      <w:lvlJc w:val="left"/>
      <w:pPr>
        <w:ind w:left="1620" w:firstLine="0"/>
      </w:pPr>
      <w:rPr>
        <w:rFonts w:ascii="Times New Roman" w:hAnsi="Times New Roman" w:cs="Times New Roman"/>
        <w:sz w:val="24"/>
        <w:szCs w:val="24"/>
      </w:rPr>
    </w:lvl>
    <w:lvl w:ilvl="3" w:tplc="CBCCDF1E">
      <w:start w:val="1"/>
      <w:numFmt w:val="decimal"/>
      <w:lvlText w:val="%4."/>
      <w:lvlJc w:val="left"/>
      <w:pPr>
        <w:ind w:left="2160" w:firstLine="0"/>
      </w:pPr>
      <w:rPr>
        <w:rFonts w:ascii="Times New Roman" w:hAnsi="Times New Roman" w:cs="Times New Roman"/>
        <w:sz w:val="24"/>
        <w:szCs w:val="24"/>
      </w:rPr>
    </w:lvl>
    <w:lvl w:ilvl="4" w:tplc="FD82F28A">
      <w:start w:val="1"/>
      <w:numFmt w:val="lowerLetter"/>
      <w:lvlText w:val="%5."/>
      <w:lvlJc w:val="left"/>
      <w:pPr>
        <w:ind w:left="2880" w:firstLine="0"/>
      </w:pPr>
      <w:rPr>
        <w:rFonts w:ascii="Times New Roman" w:hAnsi="Times New Roman" w:cs="Times New Roman"/>
        <w:sz w:val="24"/>
        <w:szCs w:val="24"/>
      </w:rPr>
    </w:lvl>
    <w:lvl w:ilvl="5" w:tplc="209A3A60">
      <w:start w:val="1"/>
      <w:numFmt w:val="lowerRoman"/>
      <w:lvlText w:val="%6."/>
      <w:lvlJc w:val="left"/>
      <w:pPr>
        <w:ind w:left="3780" w:firstLine="0"/>
      </w:pPr>
      <w:rPr>
        <w:rFonts w:ascii="Times New Roman" w:hAnsi="Times New Roman" w:cs="Times New Roman"/>
        <w:sz w:val="24"/>
        <w:szCs w:val="24"/>
      </w:rPr>
    </w:lvl>
    <w:lvl w:ilvl="6" w:tplc="DBE0BC6C">
      <w:start w:val="1"/>
      <w:numFmt w:val="decimal"/>
      <w:lvlText w:val="%7."/>
      <w:lvlJc w:val="left"/>
      <w:pPr>
        <w:ind w:left="4320" w:firstLine="0"/>
      </w:pPr>
      <w:rPr>
        <w:rFonts w:ascii="Times New Roman" w:hAnsi="Times New Roman" w:cs="Times New Roman"/>
        <w:sz w:val="24"/>
        <w:szCs w:val="24"/>
      </w:rPr>
    </w:lvl>
    <w:lvl w:ilvl="7" w:tplc="1FCA00E2">
      <w:start w:val="1"/>
      <w:numFmt w:val="lowerLetter"/>
      <w:lvlText w:val="%8."/>
      <w:lvlJc w:val="left"/>
      <w:pPr>
        <w:ind w:left="5040" w:firstLine="0"/>
      </w:pPr>
      <w:rPr>
        <w:rFonts w:ascii="Times New Roman" w:hAnsi="Times New Roman" w:cs="Times New Roman"/>
        <w:sz w:val="24"/>
        <w:szCs w:val="24"/>
      </w:rPr>
    </w:lvl>
    <w:lvl w:ilvl="8" w:tplc="4D8A00D2">
      <w:start w:val="1"/>
      <w:numFmt w:val="lowerRoman"/>
      <w:lvlText w:val="%9."/>
      <w:lvlJc w:val="left"/>
      <w:pPr>
        <w:ind w:left="594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37">
    <w:nsid w:val="3D0775B1"/>
    <w:multiLevelType w:val="hybridMultilevel"/>
    <w:tmpl w:val="C286250E"/>
    <w:name w:val="Нумерованный список 10"/>
    <w:lvl w:ilvl="0" w:tplc="CD0A7282">
      <w:numFmt w:val="bullet"/>
      <w:lvlText w:val=""/>
      <w:lvlJc w:val="left"/>
      <w:pPr>
        <w:ind w:left="360" w:firstLine="0"/>
      </w:pPr>
      <w:rPr>
        <w:rFonts w:ascii="Symbol" w:hAnsi="Symbol" w:cs="Symbol"/>
      </w:rPr>
    </w:lvl>
    <w:lvl w:ilvl="1" w:tplc="3DECE8F6">
      <w:numFmt w:val="decimal"/>
      <w:lvlText w:val=""/>
      <w:lvlJc w:val="left"/>
      <w:pPr>
        <w:ind w:left="0" w:firstLine="0"/>
      </w:pPr>
    </w:lvl>
    <w:lvl w:ilvl="2" w:tplc="BE44DD7A">
      <w:numFmt w:val="decimal"/>
      <w:lvlText w:val=""/>
      <w:lvlJc w:val="left"/>
      <w:pPr>
        <w:ind w:left="0" w:firstLine="0"/>
      </w:pPr>
    </w:lvl>
    <w:lvl w:ilvl="3" w:tplc="289EC190">
      <w:numFmt w:val="decimal"/>
      <w:lvlText w:val=""/>
      <w:lvlJc w:val="left"/>
      <w:pPr>
        <w:ind w:left="0" w:firstLine="0"/>
      </w:pPr>
    </w:lvl>
    <w:lvl w:ilvl="4" w:tplc="43101842">
      <w:numFmt w:val="decimal"/>
      <w:lvlText w:val=""/>
      <w:lvlJc w:val="left"/>
      <w:pPr>
        <w:ind w:left="0" w:firstLine="0"/>
      </w:pPr>
    </w:lvl>
    <w:lvl w:ilvl="5" w:tplc="E500C196">
      <w:numFmt w:val="decimal"/>
      <w:lvlText w:val=""/>
      <w:lvlJc w:val="left"/>
      <w:pPr>
        <w:ind w:left="0" w:firstLine="0"/>
      </w:pPr>
    </w:lvl>
    <w:lvl w:ilvl="6" w:tplc="2158765A">
      <w:numFmt w:val="decimal"/>
      <w:lvlText w:val=""/>
      <w:lvlJc w:val="left"/>
      <w:pPr>
        <w:ind w:left="0" w:firstLine="0"/>
      </w:pPr>
    </w:lvl>
    <w:lvl w:ilvl="7" w:tplc="DE389F8C">
      <w:numFmt w:val="decimal"/>
      <w:lvlText w:val=""/>
      <w:lvlJc w:val="left"/>
      <w:pPr>
        <w:ind w:left="0" w:firstLine="0"/>
      </w:pPr>
    </w:lvl>
    <w:lvl w:ilvl="8" w:tplc="491AEFAC">
      <w:numFmt w:val="decimal"/>
      <w:lvlText w:val=""/>
      <w:lvlJc w:val="left"/>
      <w:pPr>
        <w:ind w:left="0" w:firstLine="0"/>
      </w:pPr>
    </w:lvl>
  </w:abstractNum>
  <w:abstractNum w:abstractNumId="38">
    <w:nsid w:val="601E3270"/>
    <w:multiLevelType w:val="hybridMultilevel"/>
    <w:tmpl w:val="3ECEF67C"/>
    <w:name w:val="Нумерованный список 12"/>
    <w:lvl w:ilvl="0" w:tplc="74241C36">
      <w:start w:val="1"/>
      <w:numFmt w:val="decimal"/>
      <w:lvlText w:val="%1)"/>
      <w:lvlJc w:val="left"/>
      <w:pPr>
        <w:ind w:left="360" w:firstLine="0"/>
      </w:pPr>
    </w:lvl>
    <w:lvl w:ilvl="1" w:tplc="B85C2830">
      <w:start w:val="1"/>
      <w:numFmt w:val="lowerLetter"/>
      <w:lvlText w:val="%2."/>
      <w:lvlJc w:val="left"/>
      <w:pPr>
        <w:ind w:left="1080" w:firstLine="0"/>
      </w:pPr>
    </w:lvl>
    <w:lvl w:ilvl="2" w:tplc="0DACF1AC">
      <w:start w:val="1"/>
      <w:numFmt w:val="lowerRoman"/>
      <w:lvlText w:val="%3."/>
      <w:lvlJc w:val="left"/>
      <w:pPr>
        <w:ind w:left="1980" w:firstLine="0"/>
      </w:pPr>
    </w:lvl>
    <w:lvl w:ilvl="3" w:tplc="FA846510">
      <w:start w:val="1"/>
      <w:numFmt w:val="decimal"/>
      <w:lvlText w:val="%4."/>
      <w:lvlJc w:val="left"/>
      <w:pPr>
        <w:ind w:left="2520" w:firstLine="0"/>
      </w:pPr>
    </w:lvl>
    <w:lvl w:ilvl="4" w:tplc="A326598E">
      <w:start w:val="1"/>
      <w:numFmt w:val="lowerLetter"/>
      <w:lvlText w:val="%5."/>
      <w:lvlJc w:val="left"/>
      <w:pPr>
        <w:ind w:left="3240" w:firstLine="0"/>
      </w:pPr>
    </w:lvl>
    <w:lvl w:ilvl="5" w:tplc="3322FD72">
      <w:start w:val="1"/>
      <w:numFmt w:val="lowerRoman"/>
      <w:lvlText w:val="%6."/>
      <w:lvlJc w:val="left"/>
      <w:pPr>
        <w:ind w:left="4140" w:firstLine="0"/>
      </w:pPr>
    </w:lvl>
    <w:lvl w:ilvl="6" w:tplc="AB7EA572">
      <w:start w:val="1"/>
      <w:numFmt w:val="decimal"/>
      <w:lvlText w:val="%7."/>
      <w:lvlJc w:val="left"/>
      <w:pPr>
        <w:ind w:left="4680" w:firstLine="0"/>
      </w:pPr>
    </w:lvl>
    <w:lvl w:ilvl="7" w:tplc="84DC9312">
      <w:start w:val="1"/>
      <w:numFmt w:val="lowerLetter"/>
      <w:lvlText w:val="%8."/>
      <w:lvlJc w:val="left"/>
      <w:pPr>
        <w:ind w:left="5400" w:firstLine="0"/>
      </w:pPr>
    </w:lvl>
    <w:lvl w:ilvl="8" w:tplc="C108DEFA">
      <w:start w:val="1"/>
      <w:numFmt w:val="lowerRoman"/>
      <w:lvlText w:val="%9."/>
      <w:lvlJc w:val="left"/>
      <w:pPr>
        <w:ind w:left="6300" w:firstLine="0"/>
      </w:pPr>
    </w:lvl>
  </w:abstractNum>
  <w:abstractNum w:abstractNumId="39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0D87B96"/>
    <w:multiLevelType w:val="hybridMultilevel"/>
    <w:tmpl w:val="186C68C4"/>
    <w:name w:val="Нумерованный список 4"/>
    <w:lvl w:ilvl="0" w:tplc="936C388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sz w:val="28"/>
        <w:szCs w:val="28"/>
      </w:rPr>
    </w:lvl>
    <w:lvl w:ilvl="1" w:tplc="EF4AAA0C">
      <w:start w:val="1"/>
      <w:numFmt w:val="lowerLetter"/>
      <w:lvlText w:val="%2."/>
      <w:lvlJc w:val="left"/>
      <w:pPr>
        <w:ind w:left="720" w:firstLine="0"/>
      </w:pPr>
      <w:rPr>
        <w:rFonts w:ascii="Times New Roman" w:hAnsi="Times New Roman" w:cs="Times New Roman"/>
        <w:sz w:val="24"/>
        <w:szCs w:val="24"/>
      </w:rPr>
    </w:lvl>
    <w:lvl w:ilvl="2" w:tplc="27D69FFA">
      <w:start w:val="1"/>
      <w:numFmt w:val="lowerRoman"/>
      <w:lvlText w:val="%3."/>
      <w:lvlJc w:val="left"/>
      <w:pPr>
        <w:ind w:left="1620" w:firstLine="0"/>
      </w:pPr>
      <w:rPr>
        <w:rFonts w:ascii="Times New Roman" w:hAnsi="Times New Roman" w:cs="Times New Roman"/>
        <w:sz w:val="24"/>
        <w:szCs w:val="24"/>
      </w:rPr>
    </w:lvl>
    <w:lvl w:ilvl="3" w:tplc="DE2A821A">
      <w:start w:val="1"/>
      <w:numFmt w:val="decimal"/>
      <w:lvlText w:val="%4."/>
      <w:lvlJc w:val="left"/>
      <w:pPr>
        <w:ind w:left="2160" w:firstLine="0"/>
      </w:pPr>
      <w:rPr>
        <w:rFonts w:ascii="Times New Roman" w:hAnsi="Times New Roman" w:cs="Times New Roman"/>
        <w:sz w:val="24"/>
        <w:szCs w:val="24"/>
      </w:rPr>
    </w:lvl>
    <w:lvl w:ilvl="4" w:tplc="B966F1FC">
      <w:start w:val="1"/>
      <w:numFmt w:val="lowerLetter"/>
      <w:lvlText w:val="%5."/>
      <w:lvlJc w:val="left"/>
      <w:pPr>
        <w:ind w:left="2880" w:firstLine="0"/>
      </w:pPr>
      <w:rPr>
        <w:rFonts w:ascii="Times New Roman" w:hAnsi="Times New Roman" w:cs="Times New Roman"/>
        <w:sz w:val="24"/>
        <w:szCs w:val="24"/>
      </w:rPr>
    </w:lvl>
    <w:lvl w:ilvl="5" w:tplc="E884B9D6">
      <w:start w:val="1"/>
      <w:numFmt w:val="lowerRoman"/>
      <w:lvlText w:val="%6."/>
      <w:lvlJc w:val="left"/>
      <w:pPr>
        <w:ind w:left="3780" w:firstLine="0"/>
      </w:pPr>
      <w:rPr>
        <w:rFonts w:ascii="Times New Roman" w:hAnsi="Times New Roman" w:cs="Times New Roman"/>
        <w:sz w:val="24"/>
        <w:szCs w:val="24"/>
      </w:rPr>
    </w:lvl>
    <w:lvl w:ilvl="6" w:tplc="DA10422C">
      <w:start w:val="1"/>
      <w:numFmt w:val="decimal"/>
      <w:lvlText w:val="%7."/>
      <w:lvlJc w:val="left"/>
      <w:pPr>
        <w:ind w:left="4320" w:firstLine="0"/>
      </w:pPr>
      <w:rPr>
        <w:rFonts w:ascii="Times New Roman" w:hAnsi="Times New Roman" w:cs="Times New Roman"/>
        <w:sz w:val="24"/>
        <w:szCs w:val="24"/>
      </w:rPr>
    </w:lvl>
    <w:lvl w:ilvl="7" w:tplc="21F4E4B8">
      <w:start w:val="1"/>
      <w:numFmt w:val="lowerLetter"/>
      <w:lvlText w:val="%8."/>
      <w:lvlJc w:val="left"/>
      <w:pPr>
        <w:ind w:left="5040" w:firstLine="0"/>
      </w:pPr>
      <w:rPr>
        <w:rFonts w:ascii="Times New Roman" w:hAnsi="Times New Roman" w:cs="Times New Roman"/>
        <w:sz w:val="24"/>
        <w:szCs w:val="24"/>
      </w:rPr>
    </w:lvl>
    <w:lvl w:ilvl="8" w:tplc="FC98E24C">
      <w:start w:val="1"/>
      <w:numFmt w:val="lowerRoman"/>
      <w:lvlText w:val="%9."/>
      <w:lvlJc w:val="left"/>
      <w:pPr>
        <w:ind w:left="594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1">
    <w:nsid w:val="683D34A8"/>
    <w:multiLevelType w:val="multilevel"/>
    <w:tmpl w:val="A96C410A"/>
    <w:name w:val="Нумерованный список 7"/>
    <w:lvl w:ilvl="0">
      <w:start w:val="3"/>
      <w:numFmt w:val="decimal"/>
      <w:lvlText w:val="%1."/>
      <w:lvlJc w:val="left"/>
      <w:pPr>
        <w:ind w:left="360" w:firstLine="0"/>
      </w:pPr>
    </w:lvl>
    <w:lvl w:ilvl="1">
      <w:start w:val="1"/>
      <w:numFmt w:val="decimal"/>
      <w:lvlText w:val="%1.%2."/>
      <w:lvlJc w:val="left"/>
      <w:pPr>
        <w:ind w:left="720" w:firstLine="0"/>
      </w:pPr>
    </w:lvl>
    <w:lvl w:ilvl="2">
      <w:start w:val="1"/>
      <w:numFmt w:val="decimal"/>
      <w:lvlText w:val="%1.%2.%3."/>
      <w:lvlJc w:val="left"/>
      <w:pPr>
        <w:ind w:left="1080" w:firstLine="0"/>
      </w:pPr>
    </w:lvl>
    <w:lvl w:ilvl="3">
      <w:start w:val="1"/>
      <w:numFmt w:val="decimal"/>
      <w:lvlText w:val="%1.%2.%3.%4."/>
      <w:lvlJc w:val="left"/>
      <w:pPr>
        <w:ind w:left="1440" w:firstLine="0"/>
      </w:pPr>
    </w:lvl>
    <w:lvl w:ilvl="4">
      <w:start w:val="1"/>
      <w:numFmt w:val="decimal"/>
      <w:lvlText w:val="%1.%2.%3.%4.%5."/>
      <w:lvlJc w:val="left"/>
      <w:pPr>
        <w:ind w:left="1800" w:firstLine="0"/>
      </w:pPr>
    </w:lvl>
    <w:lvl w:ilvl="5">
      <w:start w:val="1"/>
      <w:numFmt w:val="decimal"/>
      <w:lvlText w:val="%1.%2.%3.%4.%5.%6."/>
      <w:lvlJc w:val="left"/>
      <w:pPr>
        <w:ind w:left="2160" w:firstLine="0"/>
      </w:pPr>
    </w:lvl>
    <w:lvl w:ilvl="6">
      <w:start w:val="1"/>
      <w:numFmt w:val="decimal"/>
      <w:lvlText w:val="%1.%2.%3.%4.%5.%6.%7."/>
      <w:lvlJc w:val="left"/>
      <w:pPr>
        <w:ind w:left="2520" w:firstLine="0"/>
      </w:pPr>
    </w:lvl>
    <w:lvl w:ilvl="7">
      <w:start w:val="1"/>
      <w:numFmt w:val="decimal"/>
      <w:lvlText w:val="%1.%2.%3.%4.%5.%6.%7.%8."/>
      <w:lvlJc w:val="left"/>
      <w:pPr>
        <w:ind w:left="2880" w:firstLine="0"/>
      </w:pPr>
    </w:lvl>
    <w:lvl w:ilvl="8">
      <w:start w:val="1"/>
      <w:numFmt w:val="decimal"/>
      <w:lvlText w:val="%1.%2.%3.%4.%5.%6.%7.%8.%9."/>
      <w:lvlJc w:val="left"/>
      <w:pPr>
        <w:ind w:left="3240" w:firstLine="0"/>
      </w:pPr>
    </w:lvl>
  </w:abstractNum>
  <w:abstractNum w:abstractNumId="42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0C21E6E"/>
    <w:multiLevelType w:val="hybridMultilevel"/>
    <w:tmpl w:val="3EBC1AAA"/>
    <w:name w:val="Нумерованный список 2"/>
    <w:lvl w:ilvl="0" w:tplc="6350871A">
      <w:start w:val="1"/>
      <w:numFmt w:val="decimal"/>
      <w:lvlText w:val="%1."/>
      <w:lvlJc w:val="left"/>
      <w:pPr>
        <w:ind w:left="360" w:firstLine="0"/>
      </w:pPr>
    </w:lvl>
    <w:lvl w:ilvl="1" w:tplc="90AC7F3C">
      <w:start w:val="1"/>
      <w:numFmt w:val="lowerLetter"/>
      <w:lvlText w:val="%2."/>
      <w:lvlJc w:val="left"/>
      <w:pPr>
        <w:ind w:left="1080" w:firstLine="0"/>
      </w:pPr>
    </w:lvl>
    <w:lvl w:ilvl="2" w:tplc="8154DBEA">
      <w:start w:val="1"/>
      <w:numFmt w:val="lowerRoman"/>
      <w:lvlText w:val="%3."/>
      <w:lvlJc w:val="left"/>
      <w:pPr>
        <w:ind w:left="1980" w:firstLine="0"/>
      </w:pPr>
    </w:lvl>
    <w:lvl w:ilvl="3" w:tplc="3DBCC102">
      <w:start w:val="1"/>
      <w:numFmt w:val="decimal"/>
      <w:lvlText w:val="%4."/>
      <w:lvlJc w:val="left"/>
      <w:pPr>
        <w:ind w:left="2520" w:firstLine="0"/>
      </w:pPr>
    </w:lvl>
    <w:lvl w:ilvl="4" w:tplc="03F656FE">
      <w:start w:val="1"/>
      <w:numFmt w:val="lowerLetter"/>
      <w:lvlText w:val="%5."/>
      <w:lvlJc w:val="left"/>
      <w:pPr>
        <w:ind w:left="3240" w:firstLine="0"/>
      </w:pPr>
    </w:lvl>
    <w:lvl w:ilvl="5" w:tplc="DCECC6B0">
      <w:start w:val="1"/>
      <w:numFmt w:val="lowerRoman"/>
      <w:lvlText w:val="%6."/>
      <w:lvlJc w:val="left"/>
      <w:pPr>
        <w:ind w:left="4140" w:firstLine="0"/>
      </w:pPr>
    </w:lvl>
    <w:lvl w:ilvl="6" w:tplc="D4D0A864">
      <w:start w:val="1"/>
      <w:numFmt w:val="decimal"/>
      <w:lvlText w:val="%7."/>
      <w:lvlJc w:val="left"/>
      <w:pPr>
        <w:ind w:left="4680" w:firstLine="0"/>
      </w:pPr>
    </w:lvl>
    <w:lvl w:ilvl="7" w:tplc="8AB0EE3A">
      <w:start w:val="1"/>
      <w:numFmt w:val="lowerLetter"/>
      <w:lvlText w:val="%8."/>
      <w:lvlJc w:val="left"/>
      <w:pPr>
        <w:ind w:left="5400" w:firstLine="0"/>
      </w:pPr>
    </w:lvl>
    <w:lvl w:ilvl="8" w:tplc="A96C0556">
      <w:start w:val="1"/>
      <w:numFmt w:val="lowerRoman"/>
      <w:lvlText w:val="%9."/>
      <w:lvlJc w:val="left"/>
      <w:pPr>
        <w:ind w:left="6300" w:firstLine="0"/>
      </w:pPr>
    </w:lvl>
  </w:abstractNum>
  <w:abstractNum w:abstractNumId="44">
    <w:nsid w:val="73E1461F"/>
    <w:multiLevelType w:val="hybridMultilevel"/>
    <w:tmpl w:val="A68E0592"/>
    <w:name w:val="Нумерованный список 1"/>
    <w:lvl w:ilvl="0" w:tplc="F8C8DD6E">
      <w:start w:val="1"/>
      <w:numFmt w:val="decimal"/>
      <w:lvlText w:val="%1."/>
      <w:lvlJc w:val="left"/>
      <w:pPr>
        <w:ind w:left="360" w:firstLine="0"/>
      </w:pPr>
    </w:lvl>
    <w:lvl w:ilvl="1" w:tplc="7610B4A0">
      <w:start w:val="1"/>
      <w:numFmt w:val="lowerLetter"/>
      <w:lvlText w:val="%2."/>
      <w:lvlJc w:val="left"/>
      <w:pPr>
        <w:ind w:left="1080" w:firstLine="0"/>
      </w:pPr>
    </w:lvl>
    <w:lvl w:ilvl="2" w:tplc="F1FA9212">
      <w:start w:val="1"/>
      <w:numFmt w:val="lowerRoman"/>
      <w:lvlText w:val="%3."/>
      <w:lvlJc w:val="left"/>
      <w:pPr>
        <w:ind w:left="1980" w:firstLine="0"/>
      </w:pPr>
    </w:lvl>
    <w:lvl w:ilvl="3" w:tplc="30DCEF34">
      <w:start w:val="1"/>
      <w:numFmt w:val="decimal"/>
      <w:lvlText w:val="%4."/>
      <w:lvlJc w:val="left"/>
      <w:pPr>
        <w:ind w:left="2520" w:firstLine="0"/>
      </w:pPr>
    </w:lvl>
    <w:lvl w:ilvl="4" w:tplc="572A79EE">
      <w:start w:val="1"/>
      <w:numFmt w:val="lowerLetter"/>
      <w:lvlText w:val="%5."/>
      <w:lvlJc w:val="left"/>
      <w:pPr>
        <w:ind w:left="3240" w:firstLine="0"/>
      </w:pPr>
    </w:lvl>
    <w:lvl w:ilvl="5" w:tplc="FF82C184">
      <w:start w:val="1"/>
      <w:numFmt w:val="lowerRoman"/>
      <w:lvlText w:val="%6."/>
      <w:lvlJc w:val="left"/>
      <w:pPr>
        <w:ind w:left="4140" w:firstLine="0"/>
      </w:pPr>
    </w:lvl>
    <w:lvl w:ilvl="6" w:tplc="611287A4">
      <w:start w:val="1"/>
      <w:numFmt w:val="decimal"/>
      <w:lvlText w:val="%7."/>
      <w:lvlJc w:val="left"/>
      <w:pPr>
        <w:ind w:left="4680" w:firstLine="0"/>
      </w:pPr>
    </w:lvl>
    <w:lvl w:ilvl="7" w:tplc="3782C96E">
      <w:start w:val="1"/>
      <w:numFmt w:val="lowerLetter"/>
      <w:lvlText w:val="%8."/>
      <w:lvlJc w:val="left"/>
      <w:pPr>
        <w:ind w:left="5400" w:firstLine="0"/>
      </w:pPr>
    </w:lvl>
    <w:lvl w:ilvl="8" w:tplc="0CC8D5B4">
      <w:start w:val="1"/>
      <w:numFmt w:val="lowerRoman"/>
      <w:lvlText w:val="%9."/>
      <w:lvlJc w:val="left"/>
      <w:pPr>
        <w:ind w:left="6300" w:firstLine="0"/>
      </w:pPr>
    </w:lvl>
  </w:abstractNum>
  <w:abstractNum w:abstractNumId="45">
    <w:nsid w:val="77EA2B0F"/>
    <w:multiLevelType w:val="hybridMultilevel"/>
    <w:tmpl w:val="1BA4B848"/>
    <w:name w:val="Нумерованный список 3"/>
    <w:lvl w:ilvl="0" w:tplc="3A04FF4A">
      <w:start w:val="1"/>
      <w:numFmt w:val="decimal"/>
      <w:lvlText w:val="%1."/>
      <w:lvlJc w:val="left"/>
      <w:pPr>
        <w:ind w:left="360" w:firstLine="0"/>
      </w:pPr>
    </w:lvl>
    <w:lvl w:ilvl="1" w:tplc="54D4ABB2">
      <w:start w:val="1"/>
      <w:numFmt w:val="lowerLetter"/>
      <w:lvlText w:val="%2."/>
      <w:lvlJc w:val="left"/>
      <w:pPr>
        <w:ind w:left="1080" w:firstLine="0"/>
      </w:pPr>
    </w:lvl>
    <w:lvl w:ilvl="2" w:tplc="4BA08F9A">
      <w:start w:val="1"/>
      <w:numFmt w:val="lowerRoman"/>
      <w:lvlText w:val="%3."/>
      <w:lvlJc w:val="left"/>
      <w:pPr>
        <w:ind w:left="1980" w:firstLine="0"/>
      </w:pPr>
    </w:lvl>
    <w:lvl w:ilvl="3" w:tplc="85E8A760">
      <w:start w:val="1"/>
      <w:numFmt w:val="decimal"/>
      <w:lvlText w:val="%4."/>
      <w:lvlJc w:val="left"/>
      <w:pPr>
        <w:ind w:left="2520" w:firstLine="0"/>
      </w:pPr>
    </w:lvl>
    <w:lvl w:ilvl="4" w:tplc="A6A22E94">
      <w:start w:val="1"/>
      <w:numFmt w:val="lowerLetter"/>
      <w:lvlText w:val="%5."/>
      <w:lvlJc w:val="left"/>
      <w:pPr>
        <w:ind w:left="3240" w:firstLine="0"/>
      </w:pPr>
    </w:lvl>
    <w:lvl w:ilvl="5" w:tplc="4A088F0E">
      <w:start w:val="1"/>
      <w:numFmt w:val="lowerRoman"/>
      <w:lvlText w:val="%6."/>
      <w:lvlJc w:val="left"/>
      <w:pPr>
        <w:ind w:left="4140" w:firstLine="0"/>
      </w:pPr>
    </w:lvl>
    <w:lvl w:ilvl="6" w:tplc="9DEE403C">
      <w:start w:val="1"/>
      <w:numFmt w:val="decimal"/>
      <w:lvlText w:val="%7."/>
      <w:lvlJc w:val="left"/>
      <w:pPr>
        <w:ind w:left="4680" w:firstLine="0"/>
      </w:pPr>
    </w:lvl>
    <w:lvl w:ilvl="7" w:tplc="BADC38CE">
      <w:start w:val="1"/>
      <w:numFmt w:val="lowerLetter"/>
      <w:lvlText w:val="%8."/>
      <w:lvlJc w:val="left"/>
      <w:pPr>
        <w:ind w:left="5400" w:firstLine="0"/>
      </w:pPr>
    </w:lvl>
    <w:lvl w:ilvl="8" w:tplc="BDE475A6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44"/>
  </w:num>
  <w:num w:numId="2">
    <w:abstractNumId w:val="43"/>
  </w:num>
  <w:num w:numId="3">
    <w:abstractNumId w:val="45"/>
  </w:num>
  <w:num w:numId="4">
    <w:abstractNumId w:val="40"/>
  </w:num>
  <w:num w:numId="5">
    <w:abstractNumId w:val="32"/>
  </w:num>
  <w:num w:numId="6">
    <w:abstractNumId w:val="33"/>
  </w:num>
  <w:num w:numId="7">
    <w:abstractNumId w:val="41"/>
  </w:num>
  <w:num w:numId="8">
    <w:abstractNumId w:val="35"/>
  </w:num>
  <w:num w:numId="9">
    <w:abstractNumId w:val="31"/>
  </w:num>
  <w:num w:numId="10">
    <w:abstractNumId w:val="37"/>
  </w:num>
  <w:num w:numId="11">
    <w:abstractNumId w:val="36"/>
  </w:num>
  <w:num w:numId="12">
    <w:abstractNumId w:val="38"/>
  </w:num>
  <w:num w:numId="13">
    <w:abstractNumId w:val="3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9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"/>
  </w:num>
  <w:num w:numId="17">
    <w:abstractNumId w:val="4"/>
  </w:num>
  <w:num w:numId="18">
    <w:abstractNumId w:val="5"/>
  </w:num>
  <w:num w:numId="19">
    <w:abstractNumId w:val="6"/>
  </w:num>
  <w:num w:numId="20">
    <w:abstractNumId w:val="7"/>
  </w:num>
  <w:num w:numId="21">
    <w:abstractNumId w:val="8"/>
  </w:num>
  <w:num w:numId="22">
    <w:abstractNumId w:val="9"/>
  </w:num>
  <w:num w:numId="23">
    <w:abstractNumId w:val="10"/>
  </w:num>
  <w:num w:numId="24">
    <w:abstractNumId w:val="11"/>
  </w:num>
  <w:num w:numId="25">
    <w:abstractNumId w:val="12"/>
  </w:num>
  <w:num w:numId="26">
    <w:abstractNumId w:val="13"/>
  </w:num>
  <w:num w:numId="27">
    <w:abstractNumId w:val="14"/>
  </w:num>
  <w:num w:numId="28">
    <w:abstractNumId w:val="15"/>
  </w:num>
  <w:num w:numId="29">
    <w:abstractNumId w:val="16"/>
  </w:num>
  <w:num w:numId="30">
    <w:abstractNumId w:val="17"/>
  </w:num>
  <w:num w:numId="31">
    <w:abstractNumId w:val="18"/>
  </w:num>
  <w:num w:numId="32">
    <w:abstractNumId w:val="19"/>
  </w:num>
  <w:num w:numId="33">
    <w:abstractNumId w:val="20"/>
  </w:num>
  <w:num w:numId="34">
    <w:abstractNumId w:val="21"/>
  </w:num>
  <w:num w:numId="35">
    <w:abstractNumId w:val="22"/>
  </w:num>
  <w:num w:numId="36">
    <w:abstractNumId w:val="23"/>
  </w:num>
  <w:num w:numId="37">
    <w:abstractNumId w:val="24"/>
  </w:num>
  <w:num w:numId="38">
    <w:abstractNumId w:val="25"/>
  </w:num>
  <w:num w:numId="39">
    <w:abstractNumId w:val="26"/>
  </w:num>
  <w:num w:numId="40">
    <w:abstractNumId w:val="27"/>
  </w:num>
  <w:num w:numId="41">
    <w:abstractNumId w:val="28"/>
  </w:num>
  <w:num w:numId="42">
    <w:abstractNumId w:val="29"/>
  </w:num>
  <w:num w:numId="43">
    <w:abstractNumId w:val="2"/>
  </w:num>
  <w:num w:numId="44">
    <w:abstractNumId w:val="3"/>
  </w:num>
  <w:num w:numId="45">
    <w:abstractNumId w:val="34"/>
  </w:num>
  <w:num w:numId="46">
    <w:abstractNumId w:val="42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2FE"/>
    <w:rsid w:val="0012268F"/>
    <w:rsid w:val="00135D35"/>
    <w:rsid w:val="00136A9D"/>
    <w:rsid w:val="00142AD8"/>
    <w:rsid w:val="0017100E"/>
    <w:rsid w:val="0017530F"/>
    <w:rsid w:val="001B74FF"/>
    <w:rsid w:val="001D3EEC"/>
    <w:rsid w:val="0021137E"/>
    <w:rsid w:val="00394D77"/>
    <w:rsid w:val="003A4C10"/>
    <w:rsid w:val="00414432"/>
    <w:rsid w:val="00441433"/>
    <w:rsid w:val="00673CA5"/>
    <w:rsid w:val="006B0DDE"/>
    <w:rsid w:val="00813A05"/>
    <w:rsid w:val="00893C72"/>
    <w:rsid w:val="008F41A4"/>
    <w:rsid w:val="009D5181"/>
    <w:rsid w:val="00A56C21"/>
    <w:rsid w:val="00AA12F5"/>
    <w:rsid w:val="00CA42FE"/>
    <w:rsid w:val="00D6190B"/>
    <w:rsid w:val="00D62179"/>
    <w:rsid w:val="00DA1F3D"/>
    <w:rsid w:val="00EA50F6"/>
    <w:rsid w:val="00F04A87"/>
    <w:rsid w:val="00F4408B"/>
    <w:rsid w:val="00F605E5"/>
    <w:rsid w:val="00FA0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E99C82-DA7A-442E-ABB2-DF8BDF173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00"/>
      <w:outlineLvl w:val="1"/>
    </w:pPr>
    <w:rPr>
      <w:rFonts w:ascii="Calibri Light" w:eastAsia="Calibri Light" w:hAnsi="Calibri Light"/>
      <w:b/>
      <w:bCs/>
      <w:color w:val="5B9BD5"/>
      <w:sz w:val="26"/>
      <w:szCs w:val="26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rFonts w:ascii="Cambria" w:eastAsia="Calibri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footer"/>
    <w:basedOn w:val="a"/>
    <w:qFormat/>
    <w:pPr>
      <w:tabs>
        <w:tab w:val="center" w:pos="4677"/>
        <w:tab w:val="right" w:pos="9355"/>
      </w:tabs>
    </w:pPr>
  </w:style>
  <w:style w:type="paragraph" w:styleId="1">
    <w:name w:val="toc 1"/>
    <w:basedOn w:val="a"/>
    <w:next w:val="a"/>
    <w:qFormat/>
    <w:pPr>
      <w:tabs>
        <w:tab w:val="left" w:pos="480"/>
        <w:tab w:val="right" w:leader="dot" w:pos="9911"/>
      </w:tabs>
      <w:spacing w:after="100"/>
    </w:pPr>
  </w:style>
  <w:style w:type="paragraph" w:styleId="3">
    <w:name w:val="toc 3"/>
    <w:basedOn w:val="a"/>
    <w:next w:val="a"/>
    <w:qFormat/>
    <w:pPr>
      <w:spacing w:after="100"/>
      <w:ind w:left="480"/>
    </w:pPr>
  </w:style>
  <w:style w:type="paragraph" w:customStyle="1" w:styleId="ConsPlusNormal">
    <w:name w:val="ConsPlusNormal"/>
    <w:qFormat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a6">
    <w:name w:val="Таблица"/>
    <w:basedOn w:val="a"/>
    <w:uiPriority w:val="99"/>
    <w:qFormat/>
    <w:pPr>
      <w:spacing w:line="360" w:lineRule="auto"/>
    </w:pPr>
    <w:rPr>
      <w:rFonts w:ascii="Calibri" w:eastAsia="Calibri" w:hAnsi="Calibri"/>
      <w:szCs w:val="22"/>
    </w:rPr>
  </w:style>
  <w:style w:type="paragraph" w:customStyle="1" w:styleId="Default">
    <w:name w:val="Default"/>
    <w:qFormat/>
    <w:rPr>
      <w:color w:val="000000"/>
      <w:sz w:val="24"/>
      <w:szCs w:val="24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Normal (Web)"/>
    <w:aliases w:val="Обычный (Web),Обычный (Web)1,Обычный (веб) Знак Знак Знак Знак"/>
    <w:basedOn w:val="a"/>
    <w:uiPriority w:val="99"/>
    <w:qFormat/>
    <w:pPr>
      <w:spacing w:before="100" w:after="100"/>
    </w:pPr>
    <w:rPr>
      <w:rFonts w:eastAsia="Calibri"/>
    </w:rPr>
  </w:style>
  <w:style w:type="paragraph" w:customStyle="1" w:styleId="ListParagraph1">
    <w:name w:val="List Paragraph1"/>
    <w:basedOn w:val="a"/>
    <w:qFormat/>
    <w:pPr>
      <w:ind w:left="720"/>
    </w:pPr>
    <w:rPr>
      <w:rFonts w:eastAsia="Calibri"/>
    </w:rPr>
  </w:style>
  <w:style w:type="paragraph" w:customStyle="1" w:styleId="21">
    <w:name w:val="Основной текст с отступом 21"/>
    <w:basedOn w:val="a"/>
    <w:qFormat/>
    <w:pPr>
      <w:widowControl w:val="0"/>
      <w:tabs>
        <w:tab w:val="left" w:pos="1980"/>
        <w:tab w:val="left" w:pos="10800"/>
      </w:tabs>
      <w:ind w:firstLine="540"/>
      <w:jc w:val="both"/>
    </w:pPr>
    <w:rPr>
      <w:rFonts w:eastAsia="Calibri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NoSpacing2">
    <w:name w:val="No Spacing2"/>
    <w:qFormat/>
  </w:style>
  <w:style w:type="paragraph" w:styleId="aa">
    <w:name w:val="Title"/>
    <w:basedOn w:val="a"/>
    <w:next w:val="a"/>
    <w:qFormat/>
    <w:pPr>
      <w:keepNext/>
      <w:widowControl w:val="0"/>
      <w:suppressAutoHyphens/>
      <w:spacing w:before="240" w:after="120"/>
    </w:pPr>
    <w:rPr>
      <w:rFonts w:ascii="Arial" w:eastAsia="Arial Unicode MS" w:hAnsi="Arial"/>
      <w:sz w:val="28"/>
      <w:szCs w:val="28"/>
    </w:rPr>
  </w:style>
  <w:style w:type="paragraph" w:customStyle="1" w:styleId="10">
    <w:name w:val="Без интервала1"/>
    <w:qFormat/>
    <w:pPr>
      <w:ind w:firstLine="709"/>
      <w:jc w:val="both"/>
    </w:pPr>
    <w:rPr>
      <w:sz w:val="24"/>
      <w:szCs w:val="24"/>
    </w:rPr>
  </w:style>
  <w:style w:type="paragraph" w:customStyle="1" w:styleId="Style7">
    <w:name w:val="Style7"/>
    <w:basedOn w:val="a"/>
    <w:qFormat/>
    <w:pPr>
      <w:widowControl w:val="0"/>
      <w:spacing w:line="322" w:lineRule="exact"/>
      <w:jc w:val="center"/>
    </w:pPr>
    <w:rPr>
      <w:rFonts w:eastAsia="Calibri"/>
    </w:rPr>
  </w:style>
  <w:style w:type="paragraph" w:customStyle="1" w:styleId="TableParagraph">
    <w:name w:val="Table Paragraph"/>
    <w:basedOn w:val="a"/>
    <w:uiPriority w:val="1"/>
    <w:qFormat/>
    <w:pPr>
      <w:widowControl w:val="0"/>
    </w:pPr>
    <w:rPr>
      <w:sz w:val="22"/>
      <w:szCs w:val="22"/>
    </w:rPr>
  </w:style>
  <w:style w:type="character" w:customStyle="1" w:styleId="20">
    <w:name w:val="Заголовок 2 Знак"/>
    <w:basedOn w:val="a0"/>
    <w:rPr>
      <w:rFonts w:ascii="Calibri Light" w:eastAsia="Calibri Light" w:hAnsi="Calibri Light"/>
      <w:b/>
      <w:bCs/>
      <w:color w:val="5B9BD5"/>
      <w:sz w:val="26"/>
      <w:szCs w:val="26"/>
    </w:rPr>
  </w:style>
  <w:style w:type="character" w:customStyle="1" w:styleId="70">
    <w:name w:val="Заголовок 7 Знак"/>
    <w:basedOn w:val="a0"/>
    <w:rPr>
      <w:rFonts w:ascii="Cambria" w:eastAsia="Calibri" w:hAnsi="Cambria" w:cs="Cambria"/>
      <w:sz w:val="24"/>
      <w:szCs w:val="24"/>
    </w:rPr>
  </w:style>
  <w:style w:type="character" w:customStyle="1" w:styleId="ab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customStyle="1" w:styleId="ac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styleId="ae">
    <w:name w:val="Hyperlink"/>
    <w:basedOn w:val="a0"/>
    <w:rPr>
      <w:color w:val="0563C1"/>
      <w:u w:val="single"/>
    </w:rPr>
  </w:style>
  <w:style w:type="character" w:customStyle="1" w:styleId="af">
    <w:name w:val="Таблица Знак"/>
    <w:basedOn w:val="a0"/>
    <w:rPr>
      <w:sz w:val="24"/>
    </w:rPr>
  </w:style>
  <w:style w:type="character" w:customStyle="1" w:styleId="af0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af2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character" w:customStyle="1" w:styleId="af3">
    <w:name w:val="Название Знак"/>
    <w:basedOn w:val="a0"/>
    <w:rPr>
      <w:rFonts w:ascii="Arial" w:eastAsia="Arial Unicode MS" w:hAnsi="Arial" w:cs="Times New Roman"/>
      <w:sz w:val="28"/>
      <w:szCs w:val="28"/>
    </w:rPr>
  </w:style>
  <w:style w:type="table" w:styleId="af4">
    <w:name w:val="Table Grid"/>
    <w:basedOn w:val="a1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 Spacing"/>
    <w:uiPriority w:val="1"/>
    <w:qFormat/>
    <w:rsid w:val="00142AD8"/>
    <w:rPr>
      <w:rFonts w:asciiTheme="minorHAnsi" w:eastAsiaTheme="minorHAnsi" w:hAnsiTheme="minorHAnsi" w:cstheme="minorBidi"/>
      <w:lang w:eastAsia="en-US"/>
    </w:rPr>
  </w:style>
  <w:style w:type="character" w:customStyle="1" w:styleId="FontStyle51">
    <w:name w:val="Font Style51"/>
    <w:uiPriority w:val="99"/>
    <w:rsid w:val="00F4408B"/>
    <w:rPr>
      <w:rFonts w:ascii="Arial" w:hAnsi="Arial" w:cs="Arial"/>
      <w:sz w:val="26"/>
      <w:szCs w:val="26"/>
      <w:lang w:val="ru-RU"/>
    </w:rPr>
  </w:style>
  <w:style w:type="paragraph" w:styleId="22">
    <w:name w:val="Body Text Indent 2"/>
    <w:basedOn w:val="a"/>
    <w:link w:val="23"/>
    <w:uiPriority w:val="99"/>
    <w:rsid w:val="00F4408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F4408B"/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ной текст (2)"/>
    <w:rsid w:val="00F4408B"/>
    <w:rPr>
      <w:rFonts w:ascii="Times New Roman" w:hAnsi="Times New Roman"/>
      <w:color w:val="000000"/>
      <w:spacing w:val="0"/>
      <w:w w:val="100"/>
      <w:position w:val="0"/>
      <w:sz w:val="30"/>
      <w:u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-online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.lanbook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26</Pages>
  <Words>6908</Words>
  <Characters>39382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Pashinina</dc:creator>
  <cp:keywords/>
  <dc:description/>
  <cp:lastModifiedBy>Дарья Лапшина</cp:lastModifiedBy>
  <cp:revision>5</cp:revision>
  <dcterms:created xsi:type="dcterms:W3CDTF">2022-11-20T11:21:00Z</dcterms:created>
  <dcterms:modified xsi:type="dcterms:W3CDTF">2022-11-23T07:13:00Z</dcterms:modified>
</cp:coreProperties>
</file>